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B2214"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14:paraId="057727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14:paraId="4724792C"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D496D9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D32A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FF54FB9"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14:paraId="1100558F"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14:paraId="54DF1143" w14:textId="02E1729D"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xml:space="preserve">№ </w:t>
      </w:r>
      <w:r w:rsidR="00BA3F19">
        <w:rPr>
          <w:rFonts w:ascii="Times New Roman" w:eastAsia="Times New Roman" w:hAnsi="Times New Roman" w:cs="Times New Roman"/>
          <w:color w:val="auto"/>
          <w:sz w:val="28"/>
          <w:szCs w:val="28"/>
          <w:u w:val="single"/>
          <w:lang w:bidi="ar-SA"/>
        </w:rPr>
        <w:t>13</w:t>
      </w:r>
    </w:p>
    <w:p w14:paraId="0CA607AB" w14:textId="2FFBD880"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00BA3F19">
        <w:rPr>
          <w:rFonts w:ascii="Times New Roman" w:eastAsia="Times New Roman" w:hAnsi="Times New Roman" w:cs="Times New Roman"/>
          <w:color w:val="auto"/>
          <w:sz w:val="28"/>
          <w:szCs w:val="28"/>
          <w:u w:val="single"/>
          <w:lang w:bidi="ar-SA"/>
        </w:rPr>
        <w:t>30</w:t>
      </w:r>
      <w:r w:rsidRPr="009553E0">
        <w:rPr>
          <w:rFonts w:ascii="Times New Roman" w:eastAsia="Times New Roman" w:hAnsi="Times New Roman" w:cs="Times New Roman"/>
          <w:color w:val="auto"/>
          <w:sz w:val="28"/>
          <w:szCs w:val="28"/>
          <w:lang w:bidi="ar-SA"/>
        </w:rPr>
        <w:t xml:space="preserve">» </w:t>
      </w:r>
      <w:r w:rsidR="00BA3F19">
        <w:rPr>
          <w:rFonts w:ascii="Times New Roman" w:eastAsia="Times New Roman" w:hAnsi="Times New Roman" w:cs="Times New Roman"/>
          <w:color w:val="auto"/>
          <w:sz w:val="28"/>
          <w:szCs w:val="28"/>
          <w:u w:val="single"/>
          <w:lang w:bidi="ar-SA"/>
        </w:rPr>
        <w:t>августа</w:t>
      </w:r>
      <w:r w:rsidRPr="00613BCC">
        <w:rPr>
          <w:rFonts w:ascii="Times New Roman" w:eastAsia="Times New Roman" w:hAnsi="Times New Roman" w:cs="Times New Roman"/>
          <w:color w:val="auto"/>
          <w:sz w:val="28"/>
          <w:szCs w:val="28"/>
          <w:u w:val="single"/>
          <w:lang w:bidi="ar-SA"/>
        </w:rPr>
        <w:t xml:space="preserve"> </w:t>
      </w:r>
      <w:r w:rsidRPr="005E47CB">
        <w:rPr>
          <w:rFonts w:ascii="Times New Roman" w:eastAsia="Times New Roman" w:hAnsi="Times New Roman" w:cs="Times New Roman"/>
          <w:color w:val="auto"/>
          <w:sz w:val="28"/>
          <w:szCs w:val="28"/>
          <w:u w:val="single"/>
          <w:lang w:bidi="ar-SA"/>
        </w:rPr>
        <w:t>2021</w:t>
      </w:r>
      <w:r w:rsidRPr="00276838">
        <w:rPr>
          <w:rFonts w:ascii="Times New Roman" w:eastAsia="Times New Roman" w:hAnsi="Times New Roman" w:cs="Times New Roman"/>
          <w:color w:val="auto"/>
          <w:sz w:val="28"/>
          <w:szCs w:val="28"/>
          <w:lang w:bidi="ar-SA"/>
        </w:rPr>
        <w:t xml:space="preserve"> г.</w:t>
      </w:r>
    </w:p>
    <w:p w14:paraId="407410C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3FB384CB"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A40E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F99B47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6AE0AEE"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97ED1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1298AD2" w14:textId="34A15332"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14:paraId="61BF7E18" w14:textId="3C020F96" w:rsidR="00885D52" w:rsidRPr="004D1B08" w:rsidRDefault="00885D52" w:rsidP="00885D52">
      <w:pPr>
        <w:widowControl/>
        <w:jc w:val="center"/>
        <w:rPr>
          <w:rFonts w:ascii="Times New Roman" w:eastAsia="Times New Roman" w:hAnsi="Times New Roman" w:cs="Times New Roman"/>
          <w:bCs/>
          <w:color w:val="auto"/>
          <w:sz w:val="28"/>
          <w:szCs w:val="28"/>
          <w:lang w:bidi="ar-SA"/>
        </w:rPr>
      </w:pPr>
      <w:r w:rsidRPr="004D1B08">
        <w:rPr>
          <w:rFonts w:ascii="Times New Roman" w:eastAsia="Times New Roman" w:hAnsi="Times New Roman" w:cs="Times New Roman"/>
          <w:bCs/>
          <w:color w:val="auto"/>
          <w:sz w:val="28"/>
          <w:szCs w:val="28"/>
          <w:lang w:bidi="ar-SA"/>
        </w:rPr>
        <w:t>обучающихся по направлению подготовки</w:t>
      </w:r>
      <w:r w:rsidR="00B619D9" w:rsidRPr="004D1B08">
        <w:rPr>
          <w:rFonts w:ascii="Times New Roman" w:eastAsia="Times New Roman" w:hAnsi="Times New Roman" w:cs="Times New Roman"/>
          <w:bCs/>
          <w:color w:val="auto"/>
          <w:sz w:val="28"/>
          <w:szCs w:val="28"/>
          <w:lang w:bidi="ar-SA"/>
        </w:rPr>
        <w:t>:</w:t>
      </w:r>
    </w:p>
    <w:p w14:paraId="0A553677" w14:textId="37A8CB73" w:rsidR="00885D52" w:rsidRPr="004D1B08" w:rsidRDefault="00277893" w:rsidP="00885D52">
      <w:pPr>
        <w:widowControl/>
        <w:jc w:val="center"/>
        <w:rPr>
          <w:rFonts w:ascii="Times New Roman" w:eastAsia="Times New Roman" w:hAnsi="Times New Roman" w:cs="Times New Roman"/>
          <w:b/>
          <w:bCs/>
          <w:color w:val="auto"/>
          <w:sz w:val="28"/>
          <w:szCs w:val="28"/>
          <w:lang w:bidi="ar-SA"/>
        </w:rPr>
      </w:pPr>
      <w:r w:rsidRPr="004D1B08">
        <w:rPr>
          <w:rFonts w:ascii="Times New Roman" w:eastAsia="Times New Roman" w:hAnsi="Times New Roman" w:cs="Times New Roman"/>
          <w:b/>
          <w:bCs/>
          <w:color w:val="auto"/>
          <w:sz w:val="28"/>
          <w:szCs w:val="28"/>
          <w:lang w:bidi="ar-SA"/>
        </w:rPr>
        <w:t>44.03.05 Педагогическое образование (с двумя профилями подготовки)</w:t>
      </w:r>
    </w:p>
    <w:p w14:paraId="4B7CF336" w14:textId="52D2DC66" w:rsidR="00885D52" w:rsidRPr="004D1B08" w:rsidRDefault="004D1B08" w:rsidP="00885D52">
      <w:pPr>
        <w:widowControl/>
        <w:jc w:val="center"/>
        <w:rPr>
          <w:rFonts w:ascii="Times New Roman" w:eastAsia="Times New Roman" w:hAnsi="Times New Roman" w:cs="Times New Roman"/>
          <w:color w:val="auto"/>
          <w:sz w:val="28"/>
          <w:szCs w:val="28"/>
          <w:lang w:bidi="ar-SA"/>
        </w:rPr>
      </w:pPr>
      <w:r w:rsidRPr="004D1B08">
        <w:rPr>
          <w:rFonts w:ascii="Times New Roman" w:eastAsia="Times New Roman" w:hAnsi="Times New Roman" w:cs="Times New Roman"/>
          <w:color w:val="auto"/>
          <w:sz w:val="28"/>
          <w:szCs w:val="28"/>
          <w:lang w:bidi="ar-SA"/>
        </w:rPr>
        <w:t>Профи</w:t>
      </w:r>
      <w:r w:rsidR="00B41D93">
        <w:rPr>
          <w:rFonts w:ascii="Times New Roman" w:eastAsia="Times New Roman" w:hAnsi="Times New Roman" w:cs="Times New Roman"/>
          <w:color w:val="auto"/>
          <w:sz w:val="28"/>
          <w:szCs w:val="28"/>
          <w:lang w:bidi="ar-SA"/>
        </w:rPr>
        <w:t>лю</w:t>
      </w:r>
      <w:r w:rsidRPr="004D1B08">
        <w:rPr>
          <w:rFonts w:ascii="Times New Roman" w:eastAsia="Times New Roman" w:hAnsi="Times New Roman" w:cs="Times New Roman"/>
          <w:color w:val="auto"/>
          <w:sz w:val="28"/>
          <w:szCs w:val="28"/>
          <w:lang w:bidi="ar-SA"/>
        </w:rPr>
        <w:t xml:space="preserve">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14:paraId="6CAF3689" w14:textId="2C67F4E2" w:rsidR="00885D52" w:rsidRPr="004D1B08" w:rsidRDefault="009C7775" w:rsidP="00B619D9">
      <w:pPr>
        <w:widowControl/>
        <w:jc w:val="center"/>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Обществознание и Основы религиозных культур и светской этики</w:t>
      </w:r>
    </w:p>
    <w:p w14:paraId="5860FEDD" w14:textId="7E5E1EB3" w:rsidR="006F66D2" w:rsidRDefault="006F66D2" w:rsidP="00885D52">
      <w:pPr>
        <w:widowControl/>
        <w:jc w:val="center"/>
        <w:rPr>
          <w:rFonts w:ascii="Times New Roman" w:eastAsia="Times New Roman" w:hAnsi="Times New Roman" w:cs="Times New Roman"/>
          <w:b/>
          <w:color w:val="auto"/>
          <w:sz w:val="28"/>
          <w:szCs w:val="28"/>
          <w:lang w:bidi="ar-SA"/>
        </w:rPr>
      </w:pPr>
    </w:p>
    <w:p w14:paraId="7BCCBD92" w14:textId="789196AD" w:rsidR="00B41D93" w:rsidRDefault="00B41D93" w:rsidP="00885D52">
      <w:pPr>
        <w:widowControl/>
        <w:jc w:val="center"/>
        <w:rPr>
          <w:rFonts w:ascii="Times New Roman" w:eastAsia="Times New Roman" w:hAnsi="Times New Roman" w:cs="Times New Roman"/>
          <w:b/>
          <w:color w:val="auto"/>
          <w:sz w:val="28"/>
          <w:szCs w:val="28"/>
          <w:lang w:bidi="ar-SA"/>
        </w:rPr>
      </w:pPr>
    </w:p>
    <w:p w14:paraId="044E68CE" w14:textId="4F176759" w:rsidR="00B41D93" w:rsidRDefault="00B41D93" w:rsidP="00885D52">
      <w:pPr>
        <w:widowControl/>
        <w:jc w:val="center"/>
        <w:rPr>
          <w:rFonts w:ascii="Times New Roman" w:eastAsia="Times New Roman" w:hAnsi="Times New Roman" w:cs="Times New Roman"/>
          <w:b/>
          <w:color w:val="auto"/>
          <w:sz w:val="28"/>
          <w:szCs w:val="28"/>
          <w:lang w:bidi="ar-SA"/>
        </w:rPr>
      </w:pPr>
    </w:p>
    <w:p w14:paraId="4FE4AA3B" w14:textId="12637EAA" w:rsidR="00B41D93" w:rsidRDefault="00B41D93" w:rsidP="00885D52">
      <w:pPr>
        <w:widowControl/>
        <w:jc w:val="center"/>
        <w:rPr>
          <w:rFonts w:ascii="Times New Roman" w:eastAsia="Times New Roman" w:hAnsi="Times New Roman" w:cs="Times New Roman"/>
          <w:b/>
          <w:color w:val="auto"/>
          <w:sz w:val="28"/>
          <w:szCs w:val="28"/>
          <w:lang w:bidi="ar-SA"/>
        </w:rPr>
      </w:pPr>
    </w:p>
    <w:p w14:paraId="0DFF0273" w14:textId="0B0D9C38" w:rsidR="00B41D93" w:rsidRDefault="00B41D93" w:rsidP="00885D52">
      <w:pPr>
        <w:widowControl/>
        <w:jc w:val="center"/>
        <w:rPr>
          <w:rFonts w:ascii="Times New Roman" w:eastAsia="Times New Roman" w:hAnsi="Times New Roman" w:cs="Times New Roman"/>
          <w:b/>
          <w:color w:val="auto"/>
          <w:sz w:val="28"/>
          <w:szCs w:val="28"/>
          <w:lang w:bidi="ar-SA"/>
        </w:rPr>
      </w:pPr>
    </w:p>
    <w:p w14:paraId="242ECACA" w14:textId="322674EF" w:rsidR="00B41D93" w:rsidRDefault="00B41D93" w:rsidP="00885D52">
      <w:pPr>
        <w:widowControl/>
        <w:jc w:val="center"/>
        <w:rPr>
          <w:rFonts w:ascii="Times New Roman" w:eastAsia="Times New Roman" w:hAnsi="Times New Roman" w:cs="Times New Roman"/>
          <w:b/>
          <w:color w:val="auto"/>
          <w:sz w:val="28"/>
          <w:szCs w:val="28"/>
          <w:lang w:bidi="ar-SA"/>
        </w:rPr>
      </w:pPr>
    </w:p>
    <w:p w14:paraId="0860CE98" w14:textId="04E24190" w:rsidR="00B41D93" w:rsidRDefault="00B41D93" w:rsidP="00885D52">
      <w:pPr>
        <w:widowControl/>
        <w:jc w:val="center"/>
        <w:rPr>
          <w:rFonts w:ascii="Times New Roman" w:eastAsia="Times New Roman" w:hAnsi="Times New Roman" w:cs="Times New Roman"/>
          <w:b/>
          <w:color w:val="auto"/>
          <w:sz w:val="28"/>
          <w:szCs w:val="28"/>
          <w:lang w:bidi="ar-SA"/>
        </w:rPr>
      </w:pPr>
    </w:p>
    <w:p w14:paraId="76F9E875" w14:textId="6C57C4B7" w:rsidR="00B41D93" w:rsidRDefault="00B41D93" w:rsidP="00885D52">
      <w:pPr>
        <w:widowControl/>
        <w:jc w:val="center"/>
        <w:rPr>
          <w:rFonts w:ascii="Times New Roman" w:eastAsia="Times New Roman" w:hAnsi="Times New Roman" w:cs="Times New Roman"/>
          <w:b/>
          <w:color w:val="auto"/>
          <w:sz w:val="28"/>
          <w:szCs w:val="28"/>
          <w:lang w:bidi="ar-SA"/>
        </w:rPr>
      </w:pPr>
    </w:p>
    <w:p w14:paraId="7E229630" w14:textId="0FE8BD6E" w:rsidR="00B41D93" w:rsidRDefault="00B41D93" w:rsidP="00885D52">
      <w:pPr>
        <w:widowControl/>
        <w:jc w:val="center"/>
        <w:rPr>
          <w:rFonts w:ascii="Times New Roman" w:eastAsia="Times New Roman" w:hAnsi="Times New Roman" w:cs="Times New Roman"/>
          <w:b/>
          <w:color w:val="auto"/>
          <w:sz w:val="28"/>
          <w:szCs w:val="28"/>
          <w:lang w:bidi="ar-SA"/>
        </w:rPr>
      </w:pPr>
    </w:p>
    <w:p w14:paraId="6EB7E087" w14:textId="1F2D8465" w:rsidR="00B41D93" w:rsidRDefault="00B41D93" w:rsidP="00885D52">
      <w:pPr>
        <w:widowControl/>
        <w:jc w:val="center"/>
        <w:rPr>
          <w:rFonts w:ascii="Times New Roman" w:eastAsia="Times New Roman" w:hAnsi="Times New Roman" w:cs="Times New Roman"/>
          <w:b/>
          <w:color w:val="auto"/>
          <w:sz w:val="28"/>
          <w:szCs w:val="28"/>
          <w:lang w:bidi="ar-SA"/>
        </w:rPr>
      </w:pPr>
    </w:p>
    <w:p w14:paraId="303CD927" w14:textId="29638B6E" w:rsidR="00B41D93" w:rsidRDefault="00B41D93" w:rsidP="00885D52">
      <w:pPr>
        <w:widowControl/>
        <w:jc w:val="center"/>
        <w:rPr>
          <w:rFonts w:ascii="Times New Roman" w:eastAsia="Times New Roman" w:hAnsi="Times New Roman" w:cs="Times New Roman"/>
          <w:b/>
          <w:color w:val="auto"/>
          <w:sz w:val="28"/>
          <w:szCs w:val="28"/>
          <w:lang w:bidi="ar-SA"/>
        </w:rPr>
      </w:pPr>
    </w:p>
    <w:p w14:paraId="6AE8C1C4" w14:textId="7E5E6EFD" w:rsidR="00B41D93" w:rsidRDefault="00B41D93" w:rsidP="00885D52">
      <w:pPr>
        <w:widowControl/>
        <w:jc w:val="center"/>
        <w:rPr>
          <w:rFonts w:ascii="Times New Roman" w:eastAsia="Times New Roman" w:hAnsi="Times New Roman" w:cs="Times New Roman"/>
          <w:b/>
          <w:color w:val="auto"/>
          <w:sz w:val="28"/>
          <w:szCs w:val="28"/>
          <w:lang w:bidi="ar-SA"/>
        </w:rPr>
      </w:pPr>
    </w:p>
    <w:p w14:paraId="07D4EA9B" w14:textId="0E38F82E" w:rsidR="00B41D93" w:rsidRDefault="00B41D93" w:rsidP="00885D52">
      <w:pPr>
        <w:widowControl/>
        <w:jc w:val="center"/>
        <w:rPr>
          <w:rFonts w:ascii="Times New Roman" w:eastAsia="Times New Roman" w:hAnsi="Times New Roman" w:cs="Times New Roman"/>
          <w:b/>
          <w:color w:val="auto"/>
          <w:sz w:val="28"/>
          <w:szCs w:val="28"/>
          <w:lang w:bidi="ar-SA"/>
        </w:rPr>
      </w:pPr>
    </w:p>
    <w:p w14:paraId="3A95B535" w14:textId="1C558A72" w:rsidR="00B41D93" w:rsidRDefault="00B41D93" w:rsidP="00885D52">
      <w:pPr>
        <w:widowControl/>
        <w:jc w:val="center"/>
        <w:rPr>
          <w:rFonts w:ascii="Times New Roman" w:eastAsia="Times New Roman" w:hAnsi="Times New Roman" w:cs="Times New Roman"/>
          <w:b/>
          <w:color w:val="auto"/>
          <w:sz w:val="28"/>
          <w:szCs w:val="28"/>
          <w:lang w:bidi="ar-SA"/>
        </w:rPr>
      </w:pPr>
    </w:p>
    <w:p w14:paraId="18AD093D" w14:textId="41482A20" w:rsidR="00B41D93" w:rsidRDefault="00B41D93" w:rsidP="00885D52">
      <w:pPr>
        <w:widowControl/>
        <w:jc w:val="center"/>
        <w:rPr>
          <w:rFonts w:ascii="Times New Roman" w:eastAsia="Times New Roman" w:hAnsi="Times New Roman" w:cs="Times New Roman"/>
          <w:b/>
          <w:color w:val="auto"/>
          <w:sz w:val="28"/>
          <w:szCs w:val="28"/>
          <w:lang w:bidi="ar-SA"/>
        </w:rPr>
      </w:pPr>
    </w:p>
    <w:p w14:paraId="0884D39D" w14:textId="6AB6D42C" w:rsidR="00B41D93" w:rsidRDefault="00B41D93" w:rsidP="00885D52">
      <w:pPr>
        <w:widowControl/>
        <w:jc w:val="center"/>
        <w:rPr>
          <w:rFonts w:ascii="Times New Roman" w:eastAsia="Times New Roman" w:hAnsi="Times New Roman" w:cs="Times New Roman"/>
          <w:b/>
          <w:color w:val="auto"/>
          <w:sz w:val="28"/>
          <w:szCs w:val="28"/>
          <w:lang w:bidi="ar-SA"/>
        </w:rPr>
      </w:pPr>
    </w:p>
    <w:p w14:paraId="02F68749" w14:textId="77777777" w:rsidR="00B41D93" w:rsidRDefault="00B41D93" w:rsidP="00885D52">
      <w:pPr>
        <w:widowControl/>
        <w:jc w:val="center"/>
        <w:rPr>
          <w:rFonts w:ascii="Times New Roman" w:eastAsia="Times New Roman" w:hAnsi="Times New Roman" w:cs="Times New Roman"/>
          <w:color w:val="auto"/>
          <w:sz w:val="28"/>
          <w:szCs w:val="28"/>
          <w:lang w:bidi="ar-SA"/>
        </w:rPr>
      </w:pPr>
    </w:p>
    <w:p w14:paraId="18545F1A"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2F3C9AF9"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3120B36"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14:paraId="2644FEC5" w14:textId="3B8E01AC"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14:paraId="3FEE917A" w14:textId="77777777"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14:paraId="3E4FBADB" w14:textId="557FFB9D"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14:paraId="13C02C9E"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4E7C60B2"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5AC5A41B" w14:textId="22666D7E" w:rsidR="005310CF" w:rsidRPr="00B41D93" w:rsidRDefault="002943A1" w:rsidP="00B41D93">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B41D93">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B41D93">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B41D93">
        <w:rPr>
          <w:rFonts w:ascii="Times New Roman" w:eastAsia="Times New Roman" w:hAnsi="Times New Roman" w:cs="Times New Roman"/>
          <w:color w:val="auto"/>
          <w:sz w:val="28"/>
          <w:lang w:bidi="ar-SA"/>
        </w:rPr>
        <w:t>ы</w:t>
      </w:r>
      <w:r w:rsidR="009C7775">
        <w:rPr>
          <w:rFonts w:ascii="Times New Roman" w:eastAsia="Times New Roman" w:hAnsi="Times New Roman" w:cs="Times New Roman"/>
          <w:color w:val="auto"/>
          <w:sz w:val="28"/>
          <w:lang w:bidi="ar-SA"/>
        </w:rPr>
        <w:t xml:space="preserve"> философии и общественных наук</w:t>
      </w:r>
      <w:r w:rsidR="005310CF" w:rsidRPr="005310CF">
        <w:rPr>
          <w:rFonts w:ascii="Times New Roman" w:eastAsia="Times New Roman" w:hAnsi="Times New Roman" w:cs="Times New Roman"/>
          <w:i/>
          <w:color w:val="auto"/>
          <w:sz w:val="28"/>
          <w:szCs w:val="28"/>
          <w:lang w:bidi="ar-SA"/>
        </w:rPr>
        <w:t xml:space="preserve"> (протокол № </w:t>
      </w:r>
      <w:r w:rsidR="009C7775">
        <w:rPr>
          <w:rFonts w:ascii="Times New Roman" w:eastAsia="Times New Roman" w:hAnsi="Times New Roman" w:cs="Times New Roman"/>
          <w:i/>
          <w:color w:val="auto"/>
          <w:sz w:val="28"/>
          <w:szCs w:val="28"/>
          <w:lang w:bidi="ar-SA"/>
        </w:rPr>
        <w:t>6</w:t>
      </w:r>
      <w:r w:rsidR="005310CF" w:rsidRPr="005310CF">
        <w:rPr>
          <w:rFonts w:ascii="Times New Roman" w:eastAsia="Times New Roman" w:hAnsi="Times New Roman" w:cs="Times New Roman"/>
          <w:i/>
          <w:color w:val="auto"/>
          <w:sz w:val="28"/>
          <w:szCs w:val="28"/>
          <w:lang w:bidi="ar-SA"/>
        </w:rPr>
        <w:t xml:space="preserve"> от «1</w:t>
      </w:r>
      <w:r w:rsidR="009C7775">
        <w:rPr>
          <w:rFonts w:ascii="Times New Roman" w:eastAsia="Times New Roman" w:hAnsi="Times New Roman" w:cs="Times New Roman"/>
          <w:i/>
          <w:color w:val="auto"/>
          <w:sz w:val="28"/>
          <w:szCs w:val="28"/>
          <w:lang w:bidi="ar-SA"/>
        </w:rPr>
        <w:t>5</w:t>
      </w:r>
      <w:r w:rsidR="005310CF" w:rsidRPr="005310CF">
        <w:rPr>
          <w:rFonts w:ascii="Times New Roman" w:eastAsia="Times New Roman" w:hAnsi="Times New Roman" w:cs="Times New Roman"/>
          <w:i/>
          <w:color w:val="auto"/>
          <w:sz w:val="28"/>
          <w:szCs w:val="28"/>
          <w:lang w:bidi="ar-SA"/>
        </w:rPr>
        <w:t>» июня 2021 г.)</w:t>
      </w:r>
      <w:r w:rsidR="00B41D93">
        <w:rPr>
          <w:sz w:val="28"/>
          <w:szCs w:val="28"/>
        </w:rPr>
        <w:t>.</w:t>
      </w:r>
    </w:p>
    <w:p w14:paraId="3BEF035D" w14:textId="77777777" w:rsidR="00B41D93" w:rsidRDefault="00B41D93">
      <w:pPr>
        <w:widowControl/>
        <w:spacing w:line="360" w:lineRule="auto"/>
        <w:ind w:firstLine="709"/>
        <w:jc w:val="both"/>
        <w:rPr>
          <w:rFonts w:ascii="Times New Roman" w:eastAsia="Times New Roman" w:hAnsi="Times New Roman" w:cs="Times New Roman"/>
          <w:i/>
          <w:color w:val="auto"/>
          <w:sz w:val="28"/>
          <w:szCs w:val="28"/>
          <w:lang w:bidi="ar-SA"/>
        </w:rPr>
      </w:pPr>
      <w:r>
        <w:rPr>
          <w:rFonts w:ascii="Times New Roman" w:eastAsia="Times New Roman" w:hAnsi="Times New Roman" w:cs="Times New Roman"/>
          <w:i/>
          <w:color w:val="auto"/>
          <w:sz w:val="28"/>
          <w:szCs w:val="28"/>
          <w:lang w:bidi="ar-SA"/>
        </w:rPr>
        <w:br w:type="page"/>
      </w:r>
    </w:p>
    <w:p w14:paraId="02666A73" w14:textId="4A0BA613"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14:paraId="2E0E7DD8"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7CFE868F" w14:textId="034A52A2" w:rsidR="00E8637C" w:rsidRPr="00E8637C" w:rsidRDefault="00E8637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E8637C">
        <w:rPr>
          <w:rFonts w:ascii="Times New Roman" w:eastAsia="Times New Roman" w:hAnsi="Times New Roman" w:cs="Times New Roman"/>
          <w:color w:val="auto"/>
          <w:sz w:val="22"/>
          <w:szCs w:val="22"/>
          <w:lang w:bidi="ar-SA"/>
        </w:rPr>
        <w:fldChar w:fldCharType="begin"/>
      </w:r>
      <w:r w:rsidRPr="00E8637C">
        <w:rPr>
          <w:rFonts w:ascii="Times New Roman" w:eastAsia="Times New Roman" w:hAnsi="Times New Roman" w:cs="Times New Roman"/>
          <w:color w:val="auto"/>
          <w:sz w:val="22"/>
          <w:szCs w:val="22"/>
          <w:lang w:bidi="ar-SA"/>
        </w:rPr>
        <w:instrText xml:space="preserve"> TOC \o "1-3" \h \z \u </w:instrText>
      </w:r>
      <w:r w:rsidRPr="00E8637C">
        <w:rPr>
          <w:rFonts w:ascii="Times New Roman" w:eastAsia="Times New Roman" w:hAnsi="Times New Roman" w:cs="Times New Roman"/>
          <w:color w:val="auto"/>
          <w:sz w:val="22"/>
          <w:szCs w:val="22"/>
          <w:lang w:bidi="ar-SA"/>
        </w:rPr>
        <w:fldChar w:fldCharType="separate"/>
      </w:r>
      <w:hyperlink w:anchor="_Toc74036760" w:history="1">
        <w:r w:rsidRPr="00E8637C">
          <w:rPr>
            <w:rFonts w:ascii="Times New Roman" w:eastAsia="Times New Roman" w:hAnsi="Times New Roman" w:cs="Times New Roman"/>
            <w:noProof/>
            <w:color w:val="auto"/>
            <w:sz w:val="28"/>
            <w:szCs w:val="28"/>
            <w:lang w:bidi="ar-SA"/>
          </w:rPr>
          <w:t>Введение</w:t>
        </w:r>
        <w:r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DC6FCF">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14:paraId="4B7D0A8B" w14:textId="60BC0DD7" w:rsidR="00E8637C" w:rsidRPr="00E8637C" w:rsidRDefault="00091AD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DC6FCF">
          <w:rPr>
            <w:rFonts w:ascii="Times New Roman" w:eastAsia="Times New Roman" w:hAnsi="Times New Roman" w:cs="Times New Roman"/>
            <w:noProof/>
            <w:webHidden/>
            <w:color w:val="auto"/>
            <w:sz w:val="28"/>
            <w:szCs w:val="28"/>
            <w:lang w:bidi="ar-SA"/>
          </w:rPr>
          <w:t>6</w:t>
        </w:r>
        <w:r w:rsidR="00E8637C" w:rsidRPr="00E8637C">
          <w:rPr>
            <w:rFonts w:ascii="Times New Roman" w:eastAsia="Times New Roman" w:hAnsi="Times New Roman" w:cs="Times New Roman"/>
            <w:noProof/>
            <w:webHidden/>
            <w:color w:val="auto"/>
            <w:sz w:val="28"/>
            <w:szCs w:val="28"/>
            <w:lang w:bidi="ar-SA"/>
          </w:rPr>
          <w:fldChar w:fldCharType="end"/>
        </w:r>
      </w:hyperlink>
    </w:p>
    <w:p w14:paraId="170A543C" w14:textId="114B723D" w:rsidR="00E8637C" w:rsidRPr="00E8637C" w:rsidRDefault="00091AD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DC6FCF">
          <w:rPr>
            <w:rFonts w:ascii="Times New Roman" w:eastAsia="Times New Roman" w:hAnsi="Times New Roman" w:cs="Times New Roman"/>
            <w:noProof/>
            <w:webHidden/>
            <w:color w:val="auto"/>
            <w:sz w:val="28"/>
            <w:szCs w:val="28"/>
            <w:lang w:bidi="ar-SA"/>
          </w:rPr>
          <w:t>8</w:t>
        </w:r>
        <w:r w:rsidR="00E8637C" w:rsidRPr="00E8637C">
          <w:rPr>
            <w:rFonts w:ascii="Times New Roman" w:eastAsia="Times New Roman" w:hAnsi="Times New Roman" w:cs="Times New Roman"/>
            <w:noProof/>
            <w:webHidden/>
            <w:color w:val="auto"/>
            <w:sz w:val="28"/>
            <w:szCs w:val="28"/>
            <w:lang w:bidi="ar-SA"/>
          </w:rPr>
          <w:fldChar w:fldCharType="end"/>
        </w:r>
      </w:hyperlink>
    </w:p>
    <w:p w14:paraId="024E3E31" w14:textId="7D4F82EF" w:rsidR="00E8637C" w:rsidRPr="00E8637C" w:rsidRDefault="00091AD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DC6FCF">
          <w:rPr>
            <w:rFonts w:ascii="Times New Roman" w:eastAsia="Times New Roman" w:hAnsi="Times New Roman" w:cs="Times New Roman"/>
            <w:noProof/>
            <w:webHidden/>
            <w:color w:val="auto"/>
            <w:sz w:val="28"/>
            <w:szCs w:val="28"/>
            <w:lang w:bidi="ar-SA"/>
          </w:rPr>
          <w:t>15</w:t>
        </w:r>
        <w:r w:rsidR="00E8637C" w:rsidRPr="00E8637C">
          <w:rPr>
            <w:rFonts w:ascii="Times New Roman" w:eastAsia="Times New Roman" w:hAnsi="Times New Roman" w:cs="Times New Roman"/>
            <w:noProof/>
            <w:webHidden/>
            <w:color w:val="auto"/>
            <w:sz w:val="28"/>
            <w:szCs w:val="28"/>
            <w:lang w:bidi="ar-SA"/>
          </w:rPr>
          <w:fldChar w:fldCharType="end"/>
        </w:r>
      </w:hyperlink>
    </w:p>
    <w:p w14:paraId="0EB4A0B7" w14:textId="7945C9A7" w:rsidR="00E8637C" w:rsidRPr="00E8637C" w:rsidRDefault="00091AD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DC6FCF">
          <w:rPr>
            <w:rFonts w:ascii="Times New Roman" w:eastAsia="Times New Roman" w:hAnsi="Times New Roman" w:cs="Times New Roman"/>
            <w:noProof/>
            <w:webHidden/>
            <w:color w:val="auto"/>
            <w:sz w:val="28"/>
            <w:szCs w:val="28"/>
            <w:lang w:bidi="ar-SA"/>
          </w:rPr>
          <w:t>16</w:t>
        </w:r>
        <w:r w:rsidR="00E8637C" w:rsidRPr="00E8637C">
          <w:rPr>
            <w:rFonts w:ascii="Times New Roman" w:eastAsia="Times New Roman" w:hAnsi="Times New Roman" w:cs="Times New Roman"/>
            <w:noProof/>
            <w:webHidden/>
            <w:color w:val="auto"/>
            <w:sz w:val="28"/>
            <w:szCs w:val="28"/>
            <w:lang w:bidi="ar-SA"/>
          </w:rPr>
          <w:fldChar w:fldCharType="end"/>
        </w:r>
      </w:hyperlink>
    </w:p>
    <w:p w14:paraId="428647D4" w14:textId="26659379" w:rsidR="00E8637C" w:rsidRPr="00E8637C" w:rsidRDefault="00091AD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DC6FCF">
          <w:rPr>
            <w:rFonts w:ascii="Times New Roman" w:eastAsia="Times New Roman" w:hAnsi="Times New Roman" w:cs="Times New Roman"/>
            <w:noProof/>
            <w:webHidden/>
            <w:color w:val="auto"/>
            <w:sz w:val="28"/>
            <w:szCs w:val="28"/>
            <w:lang w:bidi="ar-SA"/>
          </w:rPr>
          <w:t>17</w:t>
        </w:r>
        <w:r w:rsidR="00E8637C" w:rsidRPr="00E8637C">
          <w:rPr>
            <w:rFonts w:ascii="Times New Roman" w:eastAsia="Times New Roman" w:hAnsi="Times New Roman" w:cs="Times New Roman"/>
            <w:noProof/>
            <w:webHidden/>
            <w:color w:val="auto"/>
            <w:sz w:val="28"/>
            <w:szCs w:val="28"/>
            <w:lang w:bidi="ar-SA"/>
          </w:rPr>
          <w:fldChar w:fldCharType="end"/>
        </w:r>
      </w:hyperlink>
    </w:p>
    <w:p w14:paraId="347E551A" w14:textId="616C8591" w:rsidR="00E8637C" w:rsidRPr="00E8637C" w:rsidRDefault="00091AD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DC6FCF">
          <w:rPr>
            <w:rFonts w:ascii="Times New Roman" w:eastAsia="Times New Roman" w:hAnsi="Times New Roman" w:cs="Times New Roman"/>
            <w:noProof/>
            <w:webHidden/>
            <w:color w:val="auto"/>
            <w:sz w:val="28"/>
            <w:szCs w:val="28"/>
            <w:lang w:bidi="ar-SA"/>
          </w:rPr>
          <w:t>18</w:t>
        </w:r>
        <w:r w:rsidR="00E8637C" w:rsidRPr="00E8637C">
          <w:rPr>
            <w:rFonts w:ascii="Times New Roman" w:eastAsia="Times New Roman" w:hAnsi="Times New Roman" w:cs="Times New Roman"/>
            <w:noProof/>
            <w:webHidden/>
            <w:color w:val="auto"/>
            <w:sz w:val="28"/>
            <w:szCs w:val="28"/>
            <w:lang w:bidi="ar-SA"/>
          </w:rPr>
          <w:fldChar w:fldCharType="end"/>
        </w:r>
      </w:hyperlink>
    </w:p>
    <w:p w14:paraId="6D938C0D" w14:textId="0EAE6524" w:rsidR="00E8637C" w:rsidRPr="00E8637C" w:rsidRDefault="00091AD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DC6FCF">
          <w:rPr>
            <w:rFonts w:ascii="Times New Roman" w:eastAsia="Times New Roman" w:hAnsi="Times New Roman" w:cs="Times New Roman"/>
            <w:noProof/>
            <w:webHidden/>
            <w:color w:val="auto"/>
            <w:sz w:val="28"/>
            <w:szCs w:val="28"/>
            <w:lang w:bidi="ar-SA"/>
          </w:rPr>
          <w:t>40</w:t>
        </w:r>
        <w:r w:rsidR="00E8637C" w:rsidRPr="00E8637C">
          <w:rPr>
            <w:rFonts w:ascii="Times New Roman" w:eastAsia="Times New Roman" w:hAnsi="Times New Roman" w:cs="Times New Roman"/>
            <w:noProof/>
            <w:webHidden/>
            <w:color w:val="auto"/>
            <w:sz w:val="28"/>
            <w:szCs w:val="28"/>
            <w:lang w:bidi="ar-SA"/>
          </w:rPr>
          <w:fldChar w:fldCharType="end"/>
        </w:r>
      </w:hyperlink>
    </w:p>
    <w:p w14:paraId="5070C51C"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14:paraId="11469CB7"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5CF6CE47" w14:textId="77777777"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14:paraId="035463AC" w14:textId="77777777"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0" w:name="_Toc74036760"/>
      <w:r w:rsidRPr="00E8637C">
        <w:rPr>
          <w:rFonts w:ascii="Times New Roman" w:eastAsia="Times New Roman" w:hAnsi="Times New Roman" w:cs="Times New Roman"/>
          <w:b/>
          <w:bCs/>
          <w:color w:val="auto"/>
          <w:sz w:val="28"/>
          <w:szCs w:val="28"/>
          <w:lang w:bidi="ar-SA"/>
        </w:rPr>
        <w:lastRenderedPageBreak/>
        <w:t>ВВЕДЕНИЕ</w:t>
      </w:r>
      <w:bookmarkEnd w:id="0"/>
    </w:p>
    <w:p w14:paraId="578063D9"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738355AC" w14:textId="77777777"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14:paraId="107A902A" w14:textId="77777777"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14:paraId="48F9454B" w14:textId="77777777"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14:paraId="1DE4244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14:paraId="54500C42"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14:paraId="1DF32BBA"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14E139B1"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14:paraId="1F6EFAD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14:paraId="7F99E52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4DF88A8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14:paraId="52E6CE4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14:paraId="7B84824F"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14:paraId="25880EF5"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14:paraId="6FB2830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14:paraId="2E597BF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14:paraId="39F54CBB"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14:paraId="128D7CE6" w14:textId="77777777"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14:paraId="58FD4AA9" w14:textId="77777777"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14:paraId="08261DB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1"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1"/>
    </w:p>
    <w:p w14:paraId="394E0982"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01CFA3E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14:paraId="15CEDEE9"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14:paraId="3C4A40E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14:paraId="07A8A78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14:paraId="6C2E9B36"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14:paraId="53054BE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14:paraId="0D3E666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14:paraId="2DEAD303" w14:textId="77777777"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14:paraId="24ADD4E9"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14:paraId="3BCDB8AD" w14:textId="77777777"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14:paraId="5E328A01"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14:paraId="53E53B4D"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14:paraId="1C20EB3E"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14:paraId="35ED5D1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14:paraId="6E187A8A"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14:paraId="3C21FBC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14:paraId="7EC45CF3"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14:paraId="4E2ED2C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14:paraId="755A24D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14:paraId="1E443D8D"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14:paraId="3AF9FE0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14:paraId="23920D2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14:paraId="35108CF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14:paraId="56FD48E8"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14:paraId="4DE2D04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14:paraId="115E5359" w14:textId="77777777"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14:paraId="6AB03F57" w14:textId="77777777"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14:paraId="067AEDC9" w14:textId="77777777"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14:paraId="3500F13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2"/>
    </w:p>
    <w:p w14:paraId="0031AEFC"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3"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3"/>
    </w:p>
    <w:p w14:paraId="0D12A648" w14:textId="77777777"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14:paraId="1F81DC7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14:paraId="53F4A8C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14:paraId="6BFCA5A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14:paraId="566C3D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14:paraId="1173E0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14:paraId="25676AD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14:paraId="0B7A1685"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14:paraId="65BE95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14:paraId="5B69F2E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14:paraId="0A98BB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14:paraId="206D259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14:paraId="164722AA"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14:paraId="42099851"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14:paraId="05253C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14:paraId="00A156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14:paraId="486F2E0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14:paraId="6C44AA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14:paraId="2159D9B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14:paraId="0F00EC9D"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14:paraId="3181F4F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14:paraId="619E73F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14:paraId="16D4210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6303CF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14:paraId="244B99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14:paraId="035BE34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14:paraId="7729C7CB"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18E2A3C5"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14:paraId="49B17B2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14:paraId="38CD948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14:paraId="41C7DC54"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14:paraId="2B5C61D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14:paraId="1221B7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14:paraId="3281715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14:paraId="2AE600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14:paraId="54A1BBE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14:paraId="5BB35D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14:paraId="0B13C86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14:paraId="10FC254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14:paraId="342E28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14:paraId="69E3C3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14:paraId="61DBEE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14:paraId="4D5DADA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14:paraId="1DDC28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14:paraId="21FE22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14:paraId="2D8D1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14:paraId="19D626A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14:paraId="4794A3D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14:paraId="2C5E2F2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14:paraId="34446A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14:paraId="3FA6327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14:paraId="65EBF29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14:paraId="27C5D35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14:paraId="6B494D3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762492B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14:paraId="741E79C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14:paraId="5032EA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14:paraId="4C4C292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14:paraId="20D2EBF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56B280A6"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4"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4"/>
    </w:p>
    <w:p w14:paraId="18FE4310"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14:paraId="6D5F7FB9" w14:textId="77777777"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14:paraId="03B3BDEB" w14:textId="77777777"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14:paraId="21898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14:paraId="352AC6D1"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14:paraId="451A0F20"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14:paraId="13C3183E"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14:paraId="3E85BF4A"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14:paraId="2C085FA3"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14:paraId="5849BD51" w14:textId="77777777"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14:paraId="1FF0A2BF" w14:textId="77777777"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14:paraId="6DA03673" w14:textId="77777777"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14:paraId="3655DB67" w14:textId="77777777"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14:paraId="16CEE18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14:paraId="19AF9D9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14:paraId="013E5D24"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14:paraId="5087DE08"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14:paraId="075DBC57" w14:textId="77777777"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14:paraId="320F15F8" w14:textId="77777777"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14:paraId="07CAA60F" w14:textId="77777777"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14:paraId="0451548F"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5"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5"/>
    </w:p>
    <w:p w14:paraId="3F25B3E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2472DF50" w14:textId="77777777"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14:paraId="65EDBD5A"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14:paraId="6C8615DC"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17"/>
        <w:gridCol w:w="2843"/>
        <w:gridCol w:w="6422"/>
      </w:tblGrid>
      <w:tr w:rsidR="00E8637C" w:rsidRPr="00E8637C" w14:paraId="6867A060" w14:textId="77777777" w:rsidTr="00B45F4F">
        <w:tc>
          <w:tcPr>
            <w:tcW w:w="617" w:type="dxa"/>
            <w:shd w:val="clear" w:color="auto" w:fill="FFFFFF"/>
            <w:tcMar>
              <w:left w:w="103" w:type="dxa"/>
            </w:tcMar>
          </w:tcPr>
          <w:p w14:paraId="6F0195E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14:paraId="2AE097D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14:paraId="052E9DC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14:paraId="5016D43E" w14:textId="77777777" w:rsidTr="00B45F4F">
        <w:tc>
          <w:tcPr>
            <w:tcW w:w="617" w:type="dxa"/>
            <w:shd w:val="clear" w:color="auto" w:fill="FFFFFF"/>
            <w:tcMar>
              <w:left w:w="103" w:type="dxa"/>
            </w:tcMar>
          </w:tcPr>
          <w:p w14:paraId="6A806ED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1.</w:t>
            </w:r>
          </w:p>
        </w:tc>
        <w:tc>
          <w:tcPr>
            <w:tcW w:w="2843" w:type="dxa"/>
            <w:shd w:val="clear" w:color="auto" w:fill="FFFFFF"/>
            <w:tcMar>
              <w:left w:w="103" w:type="dxa"/>
            </w:tcMar>
          </w:tcPr>
          <w:p w14:paraId="5C294ADB"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14:paraId="37298D1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14:paraId="5265B8CF" w14:textId="77777777" w:rsidTr="00B45F4F">
        <w:tc>
          <w:tcPr>
            <w:tcW w:w="617" w:type="dxa"/>
            <w:shd w:val="clear" w:color="auto" w:fill="FFFFFF"/>
            <w:tcMar>
              <w:left w:w="103" w:type="dxa"/>
            </w:tcMar>
          </w:tcPr>
          <w:p w14:paraId="16D9386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14:paraId="26556DC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14:paraId="36616B7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14:paraId="0FCFBD95" w14:textId="77777777" w:rsidTr="00B45F4F">
        <w:tc>
          <w:tcPr>
            <w:tcW w:w="617" w:type="dxa"/>
            <w:shd w:val="clear" w:color="auto" w:fill="FFFFFF"/>
            <w:tcMar>
              <w:left w:w="103" w:type="dxa"/>
            </w:tcMar>
          </w:tcPr>
          <w:p w14:paraId="236FB69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14:paraId="0FBC8D1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14:paraId="4F7D2A61"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14:paraId="183839C4" w14:textId="77777777" w:rsidTr="00B45F4F">
        <w:tc>
          <w:tcPr>
            <w:tcW w:w="617" w:type="dxa"/>
            <w:shd w:val="clear" w:color="auto" w:fill="FFFFFF"/>
            <w:tcMar>
              <w:left w:w="103" w:type="dxa"/>
            </w:tcMar>
          </w:tcPr>
          <w:p w14:paraId="2FA8B7A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14:paraId="769A2FD2"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14:paraId="1429874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14:paraId="0828D544" w14:textId="77777777" w:rsidTr="00B45F4F">
        <w:tc>
          <w:tcPr>
            <w:tcW w:w="617" w:type="dxa"/>
            <w:shd w:val="clear" w:color="auto" w:fill="FFFFFF"/>
            <w:tcMar>
              <w:left w:w="103" w:type="dxa"/>
            </w:tcMar>
          </w:tcPr>
          <w:p w14:paraId="400CCE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14:paraId="4666439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14:paraId="5C3C161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14:paraId="1C6C6C60" w14:textId="77777777" w:rsidTr="00B45F4F">
        <w:tc>
          <w:tcPr>
            <w:tcW w:w="617" w:type="dxa"/>
            <w:shd w:val="clear" w:color="auto" w:fill="FFFFFF"/>
            <w:tcMar>
              <w:left w:w="103" w:type="dxa"/>
            </w:tcMar>
          </w:tcPr>
          <w:p w14:paraId="218A41C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14:paraId="500B6D34"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14:paraId="616936E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14:paraId="08DFA6A5" w14:textId="77777777" w:rsidTr="00B45F4F">
        <w:tc>
          <w:tcPr>
            <w:tcW w:w="617" w:type="dxa"/>
            <w:shd w:val="clear" w:color="auto" w:fill="FFFFFF"/>
            <w:tcMar>
              <w:left w:w="103" w:type="dxa"/>
            </w:tcMar>
          </w:tcPr>
          <w:p w14:paraId="06866FA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14:paraId="6E7605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14:paraId="40C962C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14:paraId="124FD1BA" w14:textId="77777777" w:rsidTr="00B45F4F">
        <w:tc>
          <w:tcPr>
            <w:tcW w:w="617" w:type="dxa"/>
            <w:shd w:val="clear" w:color="auto" w:fill="FFFFFF"/>
            <w:tcMar>
              <w:left w:w="103" w:type="dxa"/>
            </w:tcMar>
          </w:tcPr>
          <w:p w14:paraId="0708B17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14:paraId="738C7ABE"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14:paraId="6F4DAF6D"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14:paraId="1B2D7A0E"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14:paraId="3AB0286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6"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6"/>
    </w:p>
    <w:p w14:paraId="1309DB0C"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14:paraId="7C250B9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14:paraId="343B5EFA"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14:paraId="64B767A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14:paraId="6B111CEE"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14:paraId="0A8FC27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14:paraId="4822EC6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14:paraId="7ED4CBB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14:paraId="4499101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14:paraId="3F0A202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14:paraId="027FAEE4"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14:paraId="776521F0"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14:paraId="7DD3EE78"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7"/>
    </w:p>
    <w:p w14:paraId="4670734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303EE45"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14:paraId="28D8A7B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14:paraId="1AA7828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14:paraId="27476DD4"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14:paraId="7A4D305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14:paraId="7E452B29"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14:paraId="3E95B9E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14:paraId="1109D66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14:paraId="4173983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0AA4666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14:paraId="5FF95C20"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14:paraId="7C50283D"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14:paraId="2A24AC9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14:paraId="5BFDDD38"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14:paraId="351C884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14:paraId="22A605C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14:paraId="563998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14:paraId="7A8E4A8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14:paraId="3FCF33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14:paraId="0AFB8B4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14:paraId="6F1A6DE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14:paraId="63F6BA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14:paraId="0B6C886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14:paraId="5DBAC8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14:paraId="61A580E8" w14:textId="0452F7EC"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FDC7DC" w14:textId="77777777"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254F3E6B" w14:textId="77777777"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14:paraId="6C1A4531"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14:paraId="46DD5D1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8"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14:paraId="354911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14:paraId="4F34F70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14:paraId="3DF6406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14:paraId="2B10ABD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14:paraId="399D58C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14:paraId="6464C0C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14:paraId="0844B2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14:paraId="4E88EC3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14:paraId="75DA329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14:paraId="4ED3074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14:paraId="10CAC234"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8"/>
    <w:p w14:paraId="121A3961"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14:paraId="1AEF1CD9" w14:textId="77777777"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14:paraId="62327829"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14:paraId="4538BA1A"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2259"/>
        <w:gridCol w:w="1680"/>
        <w:gridCol w:w="2492"/>
        <w:gridCol w:w="2533"/>
        <w:gridCol w:w="5101"/>
      </w:tblGrid>
      <w:tr w:rsidR="00927CA8" w:rsidRPr="00927CA8" w14:paraId="5D052246" w14:textId="77777777" w:rsidTr="00D64377">
        <w:trPr>
          <w:trHeight w:val="718"/>
        </w:trPr>
        <w:tc>
          <w:tcPr>
            <w:tcW w:w="219" w:type="pct"/>
          </w:tcPr>
          <w:p w14:paraId="2C483EEE" w14:textId="77777777"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14:paraId="6AA2EEE0" w14:textId="2DFC61DC"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14:paraId="07B2ECFB" w14:textId="77777777"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14:paraId="763A1858" w14:textId="77777777"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14:paraId="2DC4ECE5" w14:textId="2BBE85BD"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14:paraId="76C0C9A8" w14:textId="77777777"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927CA8" w:rsidRPr="00927CA8" w14:paraId="51FC702A" w14:textId="77777777" w:rsidTr="00156D4A">
        <w:trPr>
          <w:trHeight w:val="70"/>
        </w:trPr>
        <w:tc>
          <w:tcPr>
            <w:tcW w:w="219" w:type="pct"/>
            <w:shd w:val="clear" w:color="auto" w:fill="auto"/>
          </w:tcPr>
          <w:p w14:paraId="2900B52B"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B32EF04"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14:paraId="0C082F5E"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 УК-5</w:t>
            </w:r>
          </w:p>
        </w:tc>
        <w:tc>
          <w:tcPr>
            <w:tcW w:w="847" w:type="pct"/>
            <w:shd w:val="clear" w:color="auto" w:fill="auto"/>
          </w:tcPr>
          <w:p w14:paraId="5E5CC067" w14:textId="77777777" w:rsidR="00F25FC8" w:rsidRPr="00927CA8" w:rsidRDefault="00BE0169"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14:paraId="061FE28D" w14:textId="77777777"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14:paraId="310DE47E" w14:textId="1042DD2B"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14:paraId="7D038A37" w14:textId="790DDB33" w:rsidR="00F25FC8" w:rsidRPr="00927CA8" w:rsidRDefault="008A643E"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0BDA5506" w14:textId="58488894"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sidRPr="00927CA8">
              <w:t xml:space="preserve"> </w:t>
            </w:r>
            <w:r w:rsidRPr="00927CA8">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p>
        </w:tc>
      </w:tr>
      <w:tr w:rsidR="00927CA8" w:rsidRPr="00927CA8" w14:paraId="2CF343B2" w14:textId="77777777" w:rsidTr="00156D4A">
        <w:trPr>
          <w:trHeight w:val="830"/>
        </w:trPr>
        <w:tc>
          <w:tcPr>
            <w:tcW w:w="219" w:type="pct"/>
            <w:shd w:val="clear" w:color="auto" w:fill="auto"/>
          </w:tcPr>
          <w:p w14:paraId="5C67E2CF"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874FA17"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Мировая художественная культура (учебное событие)</w:t>
            </w:r>
          </w:p>
        </w:tc>
        <w:tc>
          <w:tcPr>
            <w:tcW w:w="571" w:type="pct"/>
            <w:vAlign w:val="center"/>
          </w:tcPr>
          <w:p w14:paraId="5AAB047E"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УК-5</w:t>
            </w:r>
          </w:p>
        </w:tc>
        <w:tc>
          <w:tcPr>
            <w:tcW w:w="847" w:type="pct"/>
            <w:shd w:val="clear" w:color="auto" w:fill="auto"/>
          </w:tcPr>
          <w:p w14:paraId="3003B32B"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18FD32B1"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448E8160"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2A0607E2"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6DD84231" w14:textId="446931EF" w:rsidR="00A278B4"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08160E94" w14:textId="0C15E680" w:rsidR="00C42403" w:rsidRDefault="00C42403" w:rsidP="00C42403">
            <w:pPr>
              <w:widowControl/>
              <w:jc w:val="center"/>
              <w:rPr>
                <w:rFonts w:ascii="Times New Roman" w:eastAsia="Times New Roman" w:hAnsi="Times New Roman" w:cs="Times New Roman"/>
                <w:iCs/>
                <w:color w:val="auto"/>
                <w:lang w:bidi="ar-SA"/>
              </w:rPr>
            </w:pPr>
            <w:r>
              <w:rPr>
                <w:rFonts w:ascii="Times New Roman" w:eastAsia="Times New Roman" w:hAnsi="Times New Roman" w:cs="Times New Roman"/>
                <w:iCs/>
                <w:color w:val="auto"/>
                <w:lang w:bidi="ar-SA"/>
              </w:rPr>
              <w:t>У</w:t>
            </w:r>
            <w:r w:rsidRPr="00927CA8">
              <w:rPr>
                <w:rFonts w:ascii="Times New Roman" w:eastAsia="Times New Roman" w:hAnsi="Times New Roman" w:cs="Times New Roman"/>
                <w:iCs/>
                <w:color w:val="auto"/>
                <w:lang w:bidi="ar-SA"/>
              </w:rPr>
              <w:t>чебно-исследовательская и научно-исследовательская</w:t>
            </w:r>
            <w:r w:rsidR="00C4585B" w:rsidRPr="00927CA8">
              <w:rPr>
                <w:rFonts w:ascii="Times New Roman" w:eastAsia="Times New Roman" w:hAnsi="Times New Roman" w:cs="Times New Roman"/>
                <w:iCs/>
                <w:color w:val="auto"/>
                <w:lang w:bidi="ar-SA"/>
              </w:rPr>
              <w:t>,</w:t>
            </w:r>
          </w:p>
          <w:p w14:paraId="1C704BA3" w14:textId="776540E4" w:rsidR="00F25FC8" w:rsidRPr="00927CA8" w:rsidRDefault="00C42403" w:rsidP="00C42403">
            <w:pPr>
              <w:widowControl/>
              <w:jc w:val="center"/>
              <w:rPr>
                <w:rFonts w:ascii="Times New Roman" w:eastAsia="Times New Roman" w:hAnsi="Times New Roman" w:cs="Times New Roman"/>
                <w:iCs/>
                <w:color w:val="auto"/>
                <w:highlight w:val="green"/>
                <w:lang w:bidi="ar-SA"/>
              </w:rPr>
            </w:pPr>
            <w:r>
              <w:rPr>
                <w:rFonts w:ascii="Times New Roman" w:eastAsia="Times New Roman" w:hAnsi="Times New Roman" w:cs="Times New Roman"/>
                <w:iCs/>
                <w:color w:val="auto"/>
                <w:lang w:bidi="ar-SA"/>
              </w:rPr>
              <w:t>Социокультурная</w:t>
            </w:r>
          </w:p>
        </w:tc>
        <w:tc>
          <w:tcPr>
            <w:tcW w:w="1734" w:type="pct"/>
            <w:shd w:val="clear" w:color="auto" w:fill="auto"/>
          </w:tcPr>
          <w:p w14:paraId="1A28192A" w14:textId="738F4394" w:rsidR="00927CA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Демонстрация студентам примеров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ответственного, гражданского поведения, проявления человеколюбия и добросердечности;</w:t>
            </w:r>
          </w:p>
          <w:p w14:paraId="1B126D2E" w14:textId="4844726F"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Исследовательская деятельность студентов</w:t>
            </w:r>
          </w:p>
        </w:tc>
      </w:tr>
      <w:tr w:rsidR="00927CA8" w:rsidRPr="00927CA8" w14:paraId="4A30DE59" w14:textId="77777777" w:rsidTr="00156D4A">
        <w:trPr>
          <w:trHeight w:val="830"/>
        </w:trPr>
        <w:tc>
          <w:tcPr>
            <w:tcW w:w="219" w:type="pct"/>
            <w:shd w:val="clear" w:color="auto" w:fill="auto"/>
          </w:tcPr>
          <w:p w14:paraId="0B78D02B" w14:textId="0DEE338E"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4D6C68E"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Социальное проектирование (учебное событие)</w:t>
            </w:r>
          </w:p>
        </w:tc>
        <w:tc>
          <w:tcPr>
            <w:tcW w:w="571" w:type="pct"/>
            <w:vAlign w:val="center"/>
          </w:tcPr>
          <w:p w14:paraId="2E8C139F"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УК-3; УК-5</w:t>
            </w:r>
          </w:p>
        </w:tc>
        <w:tc>
          <w:tcPr>
            <w:tcW w:w="847" w:type="pct"/>
            <w:shd w:val="clear" w:color="auto" w:fill="auto"/>
          </w:tcPr>
          <w:p w14:paraId="7BEF5551"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27A9042E"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1A122703"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456F70D0"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4ED99307" w14:textId="5F47A36B" w:rsidR="003F1276"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49E63CF2" w14:textId="15F2D5CD" w:rsidR="00C42403" w:rsidRPr="00C42403" w:rsidRDefault="00C42403" w:rsidP="00C42403">
            <w:pPr>
              <w:widowControl/>
              <w:jc w:val="center"/>
              <w:rPr>
                <w:rFonts w:ascii="Times New Roman" w:eastAsia="Times New Roman" w:hAnsi="Times New Roman" w:cs="Times New Roman"/>
                <w:iCs/>
                <w:color w:val="auto"/>
                <w:lang w:bidi="ar-SA"/>
              </w:rPr>
            </w:pPr>
            <w:r w:rsidRPr="00C42403">
              <w:rPr>
                <w:rFonts w:ascii="Times New Roman" w:eastAsia="Times New Roman" w:hAnsi="Times New Roman" w:cs="Times New Roman"/>
                <w:iCs/>
                <w:color w:val="auto"/>
                <w:lang w:bidi="ar-SA"/>
              </w:rPr>
              <w:t>Проектная</w:t>
            </w:r>
            <w:r>
              <w:rPr>
                <w:rFonts w:ascii="Times New Roman" w:eastAsia="Times New Roman" w:hAnsi="Times New Roman" w:cs="Times New Roman"/>
                <w:iCs/>
                <w:color w:val="auto"/>
                <w:lang w:bidi="ar-SA"/>
              </w:rPr>
              <w:t>,</w:t>
            </w:r>
          </w:p>
          <w:p w14:paraId="0BEA4C56" w14:textId="20BCE243" w:rsidR="00F25FC8" w:rsidRPr="00927CA8" w:rsidRDefault="00C42403" w:rsidP="00C42403">
            <w:pPr>
              <w:widowControl/>
              <w:jc w:val="center"/>
              <w:rPr>
                <w:rFonts w:ascii="Times New Roman" w:eastAsia="Times New Roman" w:hAnsi="Times New Roman" w:cs="Times New Roman"/>
                <w:iCs/>
                <w:color w:val="auto"/>
                <w:highlight w:val="green"/>
                <w:lang w:bidi="ar-SA"/>
              </w:rPr>
            </w:pPr>
            <w:r w:rsidRPr="00C42403">
              <w:rPr>
                <w:rFonts w:ascii="Times New Roman" w:eastAsia="Times New Roman" w:hAnsi="Times New Roman" w:cs="Times New Roman"/>
                <w:iCs/>
                <w:color w:val="auto"/>
                <w:lang w:bidi="ar-SA"/>
              </w:rPr>
              <w:t>Учебно-исследовательская</w:t>
            </w:r>
          </w:p>
        </w:tc>
        <w:tc>
          <w:tcPr>
            <w:tcW w:w="1734" w:type="pct"/>
            <w:shd w:val="clear" w:color="auto" w:fill="auto"/>
          </w:tcPr>
          <w:p w14:paraId="367F3C16" w14:textId="53C7DB97" w:rsidR="00F25FC8" w:rsidRPr="00927CA8" w:rsidRDefault="009C1420" w:rsidP="009C1420">
            <w:pPr>
              <w:widowControl/>
              <w:jc w:val="center"/>
              <w:rPr>
                <w:rFonts w:ascii="Times New Roman" w:eastAsia="Times New Roman" w:hAnsi="Times New Roman" w:cs="Times New Roman"/>
                <w:iCs/>
                <w:color w:val="auto"/>
                <w:kern w:val="2"/>
                <w:lang w:eastAsia="ko-KR" w:bidi="ar-SA"/>
              </w:rPr>
            </w:pPr>
            <w:r w:rsidRPr="009C1420">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Интерактивные формы работы со студентами</w:t>
            </w:r>
          </w:p>
        </w:tc>
      </w:tr>
      <w:tr w:rsidR="00927CA8" w:rsidRPr="00927CA8" w14:paraId="446F88C3" w14:textId="77777777" w:rsidTr="00156D4A">
        <w:trPr>
          <w:trHeight w:val="131"/>
        </w:trPr>
        <w:tc>
          <w:tcPr>
            <w:tcW w:w="219" w:type="pct"/>
            <w:shd w:val="clear" w:color="auto" w:fill="auto"/>
          </w:tcPr>
          <w:p w14:paraId="4FCEEBAD"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034228A"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14:paraId="7B1DE80A"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14:paraId="2AC897CA"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6C73F799"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37EE92E8"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 xml:space="preserve">Духовно-нравственное </w:t>
            </w:r>
            <w:r w:rsidRPr="00594BEA">
              <w:rPr>
                <w:rFonts w:ascii="Times New Roman" w:eastAsia="Times New Roman" w:hAnsi="Times New Roman" w:cs="Times New Roman"/>
                <w:iCs/>
                <w:color w:val="auto"/>
                <w:kern w:val="2"/>
                <w:lang w:eastAsia="ko-KR" w:bidi="ar-SA"/>
              </w:rPr>
              <w:lastRenderedPageBreak/>
              <w:t>Профессионально-трудовое</w:t>
            </w:r>
          </w:p>
          <w:p w14:paraId="455BB4A7" w14:textId="56869E87" w:rsidR="003F1276"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A2E4F98" w14:textId="3C8ED70C" w:rsidR="00F25FC8" w:rsidRPr="00927CA8" w:rsidRDefault="00594BEA"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lastRenderedPageBreak/>
              <w:t>Учебно-исследовательская и научно-исследовательская</w:t>
            </w:r>
          </w:p>
        </w:tc>
        <w:tc>
          <w:tcPr>
            <w:tcW w:w="1734" w:type="pct"/>
            <w:shd w:val="clear" w:color="auto" w:fill="auto"/>
          </w:tcPr>
          <w:p w14:paraId="0DB06DC3" w14:textId="5D6FFA68" w:rsidR="00F25FC8"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 xml:space="preserve">Исследовательская </w:t>
            </w:r>
            <w:r w:rsidRPr="00594BEA">
              <w:rPr>
                <w:rFonts w:ascii="Times New Roman" w:eastAsia="Times New Roman" w:hAnsi="Times New Roman" w:cs="Times New Roman"/>
                <w:iCs/>
                <w:color w:val="auto"/>
                <w:kern w:val="2"/>
                <w:lang w:eastAsia="ko-KR" w:bidi="ar-SA"/>
              </w:rPr>
              <w:lastRenderedPageBreak/>
              <w:t>деятельность студентов</w:t>
            </w:r>
          </w:p>
        </w:tc>
      </w:tr>
      <w:tr w:rsidR="00927CA8" w:rsidRPr="00927CA8" w14:paraId="7F8B2E82" w14:textId="77777777" w:rsidTr="00156D4A">
        <w:trPr>
          <w:trHeight w:val="830"/>
        </w:trPr>
        <w:tc>
          <w:tcPr>
            <w:tcW w:w="219" w:type="pct"/>
            <w:shd w:val="clear" w:color="auto" w:fill="auto"/>
          </w:tcPr>
          <w:p w14:paraId="05DE8027"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3E70D71"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Нормативно-правовое обеспечение профессиональной деятельности</w:t>
            </w:r>
          </w:p>
        </w:tc>
        <w:tc>
          <w:tcPr>
            <w:tcW w:w="571" w:type="pct"/>
            <w:vAlign w:val="center"/>
          </w:tcPr>
          <w:p w14:paraId="6BAD667D" w14:textId="77777777" w:rsidR="00BA3F19" w:rsidRDefault="00F25FC8" w:rsidP="00BE0169">
            <w:pPr>
              <w:jc w:val="center"/>
              <w:rPr>
                <w:rFonts w:ascii="Times New Roman" w:hAnsi="Times New Roman" w:cs="Times New Roman"/>
              </w:rPr>
            </w:pPr>
            <w:r w:rsidRPr="00927CA8">
              <w:rPr>
                <w:rFonts w:ascii="Times New Roman" w:hAnsi="Times New Roman" w:cs="Times New Roman"/>
              </w:rPr>
              <w:t xml:space="preserve">УК-2; </w:t>
            </w:r>
          </w:p>
          <w:p w14:paraId="4FD2D7FA" w14:textId="77777777" w:rsidR="00BA3F19" w:rsidRDefault="00BA3F19" w:rsidP="00BE0169">
            <w:pPr>
              <w:jc w:val="center"/>
              <w:rPr>
                <w:rFonts w:ascii="Times New Roman" w:hAnsi="Times New Roman" w:cs="Times New Roman"/>
              </w:rPr>
            </w:pPr>
            <w:r>
              <w:rPr>
                <w:rFonts w:ascii="Times New Roman" w:hAnsi="Times New Roman" w:cs="Times New Roman"/>
              </w:rPr>
              <w:t>УК-10;</w:t>
            </w:r>
          </w:p>
          <w:p w14:paraId="11FB8783" w14:textId="7641A7E4" w:rsidR="00F25FC8" w:rsidRPr="00927CA8" w:rsidRDefault="00F25FC8" w:rsidP="00BE0169">
            <w:pPr>
              <w:jc w:val="center"/>
              <w:rPr>
                <w:rFonts w:ascii="Times New Roman" w:hAnsi="Times New Roman" w:cs="Times New Roman"/>
              </w:rPr>
            </w:pPr>
            <w:r w:rsidRPr="00927CA8">
              <w:rPr>
                <w:rFonts w:ascii="Times New Roman" w:hAnsi="Times New Roman" w:cs="Times New Roman"/>
              </w:rPr>
              <w:t>ОПК-1</w:t>
            </w:r>
          </w:p>
        </w:tc>
        <w:tc>
          <w:tcPr>
            <w:tcW w:w="847" w:type="pct"/>
            <w:shd w:val="clear" w:color="auto" w:fill="auto"/>
          </w:tcPr>
          <w:p w14:paraId="1F727171"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Гражданское</w:t>
            </w:r>
          </w:p>
          <w:p w14:paraId="0476B8BF"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Патриотическое</w:t>
            </w:r>
          </w:p>
          <w:p w14:paraId="599A2FCE"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 xml:space="preserve">Духовно-нравственное </w:t>
            </w:r>
          </w:p>
          <w:p w14:paraId="0B28E96D"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Научно-образовательное</w:t>
            </w:r>
          </w:p>
          <w:p w14:paraId="16A0ADE4" w14:textId="77777777" w:rsidR="000D400F" w:rsidRDefault="00223E03" w:rsidP="00223E03">
            <w:pPr>
              <w:jc w:val="center"/>
            </w:pPr>
            <w:r w:rsidRPr="00223E03">
              <w:rPr>
                <w:rFonts w:ascii="Times New Roman" w:hAnsi="Times New Roman" w:cs="Times New Roman"/>
              </w:rPr>
              <w:t>Профессионально-трудовое</w:t>
            </w:r>
            <w:r w:rsidR="000D400F">
              <w:t xml:space="preserve"> </w:t>
            </w:r>
          </w:p>
          <w:p w14:paraId="798A6FCC" w14:textId="071047D7" w:rsidR="00F25FC8" w:rsidRPr="00927CA8" w:rsidRDefault="000D400F" w:rsidP="00223E03">
            <w:pPr>
              <w:jc w:val="center"/>
              <w:rPr>
                <w:rFonts w:ascii="Times New Roman" w:eastAsia="Times New Roman" w:hAnsi="Times New Roman" w:cs="Times New Roman"/>
                <w:i/>
                <w:iCs/>
                <w:color w:val="auto"/>
                <w:kern w:val="2"/>
                <w:lang w:eastAsia="ko-KR" w:bidi="ar-SA"/>
              </w:rPr>
            </w:pPr>
            <w:r w:rsidRPr="000D400F">
              <w:rPr>
                <w:rFonts w:ascii="Times New Roman" w:hAnsi="Times New Roman" w:cs="Times New Roman"/>
              </w:rPr>
              <w:t>Культурно-просветительское</w:t>
            </w:r>
          </w:p>
        </w:tc>
        <w:tc>
          <w:tcPr>
            <w:tcW w:w="861" w:type="pct"/>
            <w:shd w:val="clear" w:color="auto" w:fill="auto"/>
          </w:tcPr>
          <w:p w14:paraId="4EEFE2B0" w14:textId="26020EF0" w:rsidR="00F25FC8" w:rsidRPr="00927CA8" w:rsidRDefault="00C4585B" w:rsidP="00223E03">
            <w:pPr>
              <w:widowControl/>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r w:rsidR="00223E03">
              <w:rPr>
                <w:rFonts w:ascii="Times New Roman" w:eastAsia="Times New Roman" w:hAnsi="Times New Roman" w:cs="Times New Roman"/>
                <w:iCs/>
                <w:color w:val="auto"/>
                <w:lang w:bidi="ar-SA"/>
              </w:rPr>
              <w:t>; проектная</w:t>
            </w:r>
          </w:p>
        </w:tc>
        <w:tc>
          <w:tcPr>
            <w:tcW w:w="1734" w:type="pct"/>
            <w:shd w:val="clear" w:color="auto" w:fill="auto"/>
          </w:tcPr>
          <w:p w14:paraId="1921C1A9" w14:textId="77777777" w:rsidR="00E00D9C" w:rsidRPr="00CC4DF2" w:rsidRDefault="00E00D9C" w:rsidP="00E00D9C">
            <w:pPr>
              <w:widowControl/>
              <w:jc w:val="center"/>
              <w:rPr>
                <w:rFonts w:ascii="Times New Roman" w:hAnsi="Times New Roman" w:cs="Times New Roman"/>
              </w:rPr>
            </w:pPr>
            <w:r w:rsidRPr="00CC4DF2">
              <w:rPr>
                <w:rFonts w:ascii="Times New Roman" w:hAnsi="Times New Roman" w:cs="Times New Roman"/>
              </w:rPr>
              <w:t>Проектная деятельность студентов; И</w:t>
            </w:r>
            <w:r w:rsidR="00C83C3E" w:rsidRPr="00CC4DF2">
              <w:rPr>
                <w:rFonts w:ascii="Times New Roman" w:hAnsi="Times New Roman" w:cs="Times New Roman"/>
              </w:rPr>
              <w:t>сследовательская деятельность студентов</w:t>
            </w:r>
            <w:r w:rsidRPr="00CC4DF2">
              <w:rPr>
                <w:rFonts w:ascii="Times New Roman" w:hAnsi="Times New Roman" w:cs="Times New Roman"/>
              </w:rPr>
              <w:t>;</w:t>
            </w:r>
          </w:p>
          <w:p w14:paraId="6A03C38C" w14:textId="77777777" w:rsidR="00190141" w:rsidRDefault="00CC4DF2" w:rsidP="00E00D9C">
            <w:pPr>
              <w:widowControl/>
              <w:jc w:val="center"/>
              <w:rPr>
                <w:rFonts w:ascii="Times New Roman" w:eastAsia="Times New Roman" w:hAnsi="Times New Roman" w:cs="Times New Roman"/>
                <w:iCs/>
                <w:color w:val="auto"/>
                <w:kern w:val="2"/>
                <w:lang w:eastAsia="ko-KR" w:bidi="ar-SA"/>
              </w:rPr>
            </w:pPr>
            <w:r w:rsidRPr="00CC4DF2">
              <w:rPr>
                <w:rFonts w:ascii="Times New Roman" w:eastAsia="Times New Roman" w:hAnsi="Times New Roman" w:cs="Times New Roman"/>
                <w:iCs/>
                <w:color w:val="auto"/>
                <w:kern w:val="2"/>
                <w:lang w:eastAsia="ko-KR" w:bidi="ar-SA"/>
              </w:rPr>
              <w:t>Профессионально-ориентированные кейсы</w:t>
            </w:r>
            <w:r w:rsidR="00190141">
              <w:rPr>
                <w:rFonts w:ascii="Times New Roman" w:eastAsia="Times New Roman" w:hAnsi="Times New Roman" w:cs="Times New Roman"/>
                <w:iCs/>
                <w:color w:val="auto"/>
                <w:kern w:val="2"/>
                <w:lang w:eastAsia="ko-KR" w:bidi="ar-SA"/>
              </w:rPr>
              <w:t xml:space="preserve">; </w:t>
            </w:r>
          </w:p>
          <w:p w14:paraId="63D86442" w14:textId="4DF209B3" w:rsidR="00E00D9C" w:rsidRPr="00CC4DF2" w:rsidRDefault="00190141" w:rsidP="00E00D9C">
            <w:pPr>
              <w:widowControl/>
              <w:jc w:val="center"/>
              <w:rPr>
                <w:rFonts w:ascii="Times New Roman" w:eastAsia="Times New Roman" w:hAnsi="Times New Roman" w:cs="Times New Roman"/>
                <w:iCs/>
                <w:color w:val="auto"/>
                <w:kern w:val="2"/>
                <w:lang w:eastAsia="ko-KR" w:bidi="ar-SA"/>
              </w:rPr>
            </w:pPr>
            <w:r w:rsidRPr="00190141">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156D4A" w:rsidRPr="00927CA8" w14:paraId="5BDAE62D" w14:textId="77777777" w:rsidTr="00156D4A">
        <w:trPr>
          <w:trHeight w:val="104"/>
        </w:trPr>
        <w:tc>
          <w:tcPr>
            <w:tcW w:w="219" w:type="pct"/>
            <w:shd w:val="clear" w:color="auto" w:fill="auto"/>
          </w:tcPr>
          <w:p w14:paraId="19843F12" w14:textId="66B47F4A"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0174432D"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14:paraId="6441BA36"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tcPr>
          <w:p w14:paraId="7FF70A26"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434D3E6E"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0560C7B9"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19476448" w14:textId="6CDABBCD"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tcPr>
          <w:p w14:paraId="6EDCB856"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2498A50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185C6E31" w14:textId="0F005CC2"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tcPr>
          <w:p w14:paraId="2CFC0865" w14:textId="53CA28D3"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14:paraId="5D4FA991" w14:textId="77777777" w:rsidTr="00156D4A">
        <w:trPr>
          <w:trHeight w:val="830"/>
        </w:trPr>
        <w:tc>
          <w:tcPr>
            <w:tcW w:w="219" w:type="pct"/>
            <w:shd w:val="clear" w:color="auto" w:fill="auto"/>
          </w:tcPr>
          <w:p w14:paraId="77BD443B" w14:textId="77777777"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2EF7D40"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Основы первой помощи и здорового образа жизни</w:t>
            </w:r>
          </w:p>
        </w:tc>
        <w:tc>
          <w:tcPr>
            <w:tcW w:w="571" w:type="pct"/>
            <w:vAlign w:val="center"/>
          </w:tcPr>
          <w:p w14:paraId="28A4D6CB"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14:paraId="69487D7C"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1D02E35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12D8BD5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7564983D" w14:textId="1FE4EE61"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14:paraId="20839B7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73F082D7"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0F80FDD9" w14:textId="6CD8650B"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14:paraId="6297316A" w14:textId="2D722912"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14:paraId="02466FC4" w14:textId="77777777" w:rsidTr="00156D4A">
        <w:trPr>
          <w:trHeight w:val="169"/>
        </w:trPr>
        <w:tc>
          <w:tcPr>
            <w:tcW w:w="219" w:type="pct"/>
            <w:shd w:val="clear" w:color="auto" w:fill="auto"/>
          </w:tcPr>
          <w:p w14:paraId="5428F565" w14:textId="77777777"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25AF5BD"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Возрастная анатомия и физиология</w:t>
            </w:r>
          </w:p>
        </w:tc>
        <w:tc>
          <w:tcPr>
            <w:tcW w:w="571" w:type="pct"/>
            <w:vAlign w:val="center"/>
          </w:tcPr>
          <w:p w14:paraId="36922987"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14:paraId="036647D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05DF40C1"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60C3D552"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6C47845A" w14:textId="53DBA73E"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14:paraId="2CABEA6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5A4CA5C5"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2BEE3A9D" w14:textId="4980586C"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14:paraId="6D4B714C" w14:textId="5BCD099D"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6E4039" w:rsidRPr="00927CA8" w14:paraId="51A32FFB" w14:textId="77777777" w:rsidTr="000A112E">
        <w:trPr>
          <w:trHeight w:val="70"/>
        </w:trPr>
        <w:tc>
          <w:tcPr>
            <w:tcW w:w="219" w:type="pct"/>
            <w:shd w:val="clear" w:color="auto" w:fill="auto"/>
          </w:tcPr>
          <w:p w14:paraId="633A6F1E" w14:textId="77777777" w:rsidR="006E4039" w:rsidRPr="00927CA8" w:rsidRDefault="006E4039" w:rsidP="006E403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3C5C597" w14:textId="77777777"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14:paraId="653A0DB7" w14:textId="77777777"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УК-1</w:t>
            </w:r>
          </w:p>
        </w:tc>
        <w:tc>
          <w:tcPr>
            <w:tcW w:w="847" w:type="pct"/>
          </w:tcPr>
          <w:p w14:paraId="171EBBA6"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Гражданское</w:t>
            </w:r>
          </w:p>
          <w:p w14:paraId="11119FA2"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Патриотическое</w:t>
            </w:r>
          </w:p>
          <w:p w14:paraId="6C25B289"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7D3F23CF"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Научно-образовательное</w:t>
            </w:r>
          </w:p>
          <w:p w14:paraId="7F2D19D7" w14:textId="7A4DA7B8"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14:paraId="70E73ADD"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Научно-исследовательская</w:t>
            </w:r>
          </w:p>
          <w:p w14:paraId="71CA3368"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Учебно-исследовательская</w:t>
            </w:r>
          </w:p>
          <w:p w14:paraId="004550AF" w14:textId="7523182F"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14:paraId="7E34FB8C" w14:textId="631ACACF"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BF361E" w:rsidRPr="00927CA8" w14:paraId="77B40B4C" w14:textId="77777777" w:rsidTr="00156D4A">
        <w:trPr>
          <w:trHeight w:val="70"/>
        </w:trPr>
        <w:tc>
          <w:tcPr>
            <w:tcW w:w="219" w:type="pct"/>
            <w:shd w:val="clear" w:color="auto" w:fill="auto"/>
          </w:tcPr>
          <w:p w14:paraId="7C749DA7" w14:textId="77777777" w:rsidR="00BF361E" w:rsidRPr="00927CA8" w:rsidRDefault="00BF361E"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0D0F7F8"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Концепции современного естествознания</w:t>
            </w:r>
          </w:p>
        </w:tc>
        <w:tc>
          <w:tcPr>
            <w:tcW w:w="571" w:type="pct"/>
            <w:vAlign w:val="center"/>
          </w:tcPr>
          <w:p w14:paraId="0BC5B8F1"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14:paraId="4E577FC8"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14:paraId="0DCE035C"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14:paraId="3363A2E2"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106C965D"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14:paraId="3B54B2D8" w14:textId="30D13498" w:rsidR="00BF361E" w:rsidRPr="00927CA8" w:rsidRDefault="00BF361E" w:rsidP="00BF361E">
            <w:pPr>
              <w:widowControl/>
              <w:jc w:val="center"/>
              <w:rPr>
                <w:rFonts w:ascii="Times New Roman" w:eastAsia="Times New Roman" w:hAnsi="Times New Roman" w:cs="Times New Roman"/>
                <w:i/>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14:paraId="5289D945"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14:paraId="0D610E3A"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14:paraId="3B5DD246" w14:textId="5F6B7899"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55DFC0D0" w14:textId="77777777" w:rsidR="00D64377" w:rsidRDefault="00BF361E" w:rsidP="000011B9">
            <w:pPr>
              <w:widowControl/>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p w14:paraId="19589E0D" w14:textId="6379E1FE" w:rsidR="000011B9" w:rsidRPr="00927CA8" w:rsidRDefault="000011B9" w:rsidP="000011B9">
            <w:pPr>
              <w:widowControl/>
              <w:jc w:val="center"/>
              <w:rPr>
                <w:rFonts w:ascii="Times New Roman" w:eastAsia="Times New Roman" w:hAnsi="Times New Roman" w:cs="Times New Roman"/>
                <w:iCs/>
                <w:color w:val="auto"/>
                <w:kern w:val="2"/>
                <w:lang w:eastAsia="ko-KR" w:bidi="ar-SA"/>
              </w:rPr>
            </w:pPr>
          </w:p>
        </w:tc>
      </w:tr>
      <w:tr w:rsidR="00BF361E" w:rsidRPr="00927CA8" w14:paraId="0C095554" w14:textId="77777777" w:rsidTr="00156D4A">
        <w:trPr>
          <w:trHeight w:val="70"/>
        </w:trPr>
        <w:tc>
          <w:tcPr>
            <w:tcW w:w="219" w:type="pct"/>
            <w:shd w:val="clear" w:color="auto" w:fill="auto"/>
          </w:tcPr>
          <w:p w14:paraId="512253C0" w14:textId="77777777" w:rsidR="00BF361E" w:rsidRPr="00927CA8" w:rsidRDefault="00BF361E"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CF3D161"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Основы научно-исследовательской деятельности</w:t>
            </w:r>
          </w:p>
        </w:tc>
        <w:tc>
          <w:tcPr>
            <w:tcW w:w="571" w:type="pct"/>
            <w:vAlign w:val="center"/>
          </w:tcPr>
          <w:p w14:paraId="20B44DE8"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14:paraId="50675440"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14:paraId="2717F9F6"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14:paraId="5DDD1C9F"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069FD9D4"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14:paraId="401D84B0" w14:textId="3D745A3B"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14:paraId="751FBC37"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14:paraId="5D847188"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14:paraId="477831BF" w14:textId="3D044972"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6919561C" w14:textId="0BDD7803"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6D1442" w:rsidRPr="00927CA8" w14:paraId="0272B5F2" w14:textId="77777777" w:rsidTr="006D1442">
        <w:trPr>
          <w:trHeight w:val="70"/>
        </w:trPr>
        <w:tc>
          <w:tcPr>
            <w:tcW w:w="219" w:type="pct"/>
            <w:shd w:val="clear" w:color="auto" w:fill="auto"/>
          </w:tcPr>
          <w:p w14:paraId="53CC3B27" w14:textId="77777777" w:rsidR="006D1442" w:rsidRPr="00927CA8" w:rsidRDefault="006D1442" w:rsidP="006D144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D061EE8" w14:textId="77777777" w:rsidR="006D1442" w:rsidRPr="00927CA8" w:rsidRDefault="006D1442" w:rsidP="006D1442">
            <w:pPr>
              <w:jc w:val="center"/>
              <w:rPr>
                <w:rFonts w:ascii="Times New Roman" w:hAnsi="Times New Roman" w:cs="Times New Roman"/>
              </w:rPr>
            </w:pPr>
            <w:r w:rsidRPr="00927CA8">
              <w:rPr>
                <w:rFonts w:ascii="Times New Roman" w:hAnsi="Times New Roman" w:cs="Times New Roman"/>
              </w:rPr>
              <w:t>Иностранный язык</w:t>
            </w:r>
          </w:p>
        </w:tc>
        <w:tc>
          <w:tcPr>
            <w:tcW w:w="571" w:type="pct"/>
          </w:tcPr>
          <w:p w14:paraId="4EDC9F05" w14:textId="77777777" w:rsidR="006D1442" w:rsidRPr="00927CA8" w:rsidRDefault="006D1442" w:rsidP="006D1442">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14:paraId="7538DDCF"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21A24D0E"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6A72D97E"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00CD5C82" w14:textId="530E9495" w:rsidR="006D1442" w:rsidRPr="00927CA8" w:rsidRDefault="006D1442" w:rsidP="006D1442">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162AAF6" w14:textId="17BEED5A" w:rsidR="006D1442" w:rsidRPr="00927CA8" w:rsidRDefault="006D1442" w:rsidP="006D144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21458101" w14:textId="12A45191" w:rsidR="006D1442" w:rsidRPr="00927CA8"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E97119" w:rsidRPr="00927CA8" w14:paraId="6A5AF83F" w14:textId="77777777" w:rsidTr="00D64377">
        <w:trPr>
          <w:trHeight w:val="70"/>
        </w:trPr>
        <w:tc>
          <w:tcPr>
            <w:tcW w:w="219" w:type="pct"/>
            <w:shd w:val="clear" w:color="auto" w:fill="auto"/>
          </w:tcPr>
          <w:p w14:paraId="05BAA955" w14:textId="77777777" w:rsidR="00E97119" w:rsidRPr="00927CA8" w:rsidRDefault="00E97119" w:rsidP="00E9711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64FEDFFF" w14:textId="77777777" w:rsidR="00E97119" w:rsidRPr="00927CA8" w:rsidRDefault="00E97119" w:rsidP="00E97119">
            <w:pPr>
              <w:jc w:val="center"/>
              <w:rPr>
                <w:rFonts w:ascii="Times New Roman" w:hAnsi="Times New Roman" w:cs="Times New Roman"/>
              </w:rPr>
            </w:pPr>
            <w:r w:rsidRPr="00927CA8">
              <w:rPr>
                <w:rFonts w:ascii="Times New Roman" w:hAnsi="Times New Roman" w:cs="Times New Roman"/>
              </w:rPr>
              <w:t>Основы менеджмента педагога</w:t>
            </w:r>
          </w:p>
        </w:tc>
        <w:tc>
          <w:tcPr>
            <w:tcW w:w="571" w:type="pct"/>
          </w:tcPr>
          <w:p w14:paraId="20E41A5D" w14:textId="77777777" w:rsidR="00E97119" w:rsidRPr="00927CA8" w:rsidRDefault="00E97119" w:rsidP="00E97119">
            <w:pPr>
              <w:jc w:val="center"/>
              <w:rPr>
                <w:rFonts w:ascii="Times New Roman" w:hAnsi="Times New Roman" w:cs="Times New Roman"/>
              </w:rPr>
            </w:pPr>
            <w:r w:rsidRPr="00927CA8">
              <w:rPr>
                <w:rFonts w:ascii="Times New Roman" w:hAnsi="Times New Roman" w:cs="Times New Roman"/>
              </w:rPr>
              <w:t>УК-4; УК-6</w:t>
            </w:r>
          </w:p>
        </w:tc>
        <w:tc>
          <w:tcPr>
            <w:tcW w:w="847" w:type="pct"/>
            <w:shd w:val="clear" w:color="auto" w:fill="auto"/>
          </w:tcPr>
          <w:p w14:paraId="35F47FFF"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7FDF1C65"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2D5148D3"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69D41914" w14:textId="2263A37E"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0F06EE5" w14:textId="77777777" w:rsidR="00E97119" w:rsidRDefault="00E97119" w:rsidP="00E97119">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p w14:paraId="08D3166B" w14:textId="12D8FE61" w:rsidR="00E97119" w:rsidRPr="00927CA8" w:rsidRDefault="00E97119" w:rsidP="00E97119">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250FCDE8" w14:textId="5C19FCEE"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6E4039">
              <w:rPr>
                <w:rFonts w:ascii="Times New Roman" w:hAnsi="Times New Roman" w:cs="Times New Roman"/>
              </w:rPr>
              <w:t xml:space="preserve"> Проектная деятельность студентов</w:t>
            </w:r>
          </w:p>
        </w:tc>
      </w:tr>
      <w:tr w:rsidR="0031020D" w:rsidRPr="00927CA8" w14:paraId="68D157A1" w14:textId="77777777" w:rsidTr="000A112E">
        <w:trPr>
          <w:trHeight w:val="70"/>
        </w:trPr>
        <w:tc>
          <w:tcPr>
            <w:tcW w:w="219" w:type="pct"/>
            <w:shd w:val="clear" w:color="auto" w:fill="auto"/>
          </w:tcPr>
          <w:p w14:paraId="3EF28737" w14:textId="77777777" w:rsidR="0031020D" w:rsidRPr="00927CA8" w:rsidRDefault="0031020D" w:rsidP="0031020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793A2C42" w14:textId="77777777" w:rsidR="0031020D" w:rsidRPr="00927CA8" w:rsidRDefault="0031020D" w:rsidP="0031020D">
            <w:pPr>
              <w:jc w:val="center"/>
              <w:rPr>
                <w:rFonts w:ascii="Times New Roman" w:hAnsi="Times New Roman" w:cs="Times New Roman"/>
              </w:rPr>
            </w:pPr>
            <w:r w:rsidRPr="00927CA8">
              <w:rPr>
                <w:rFonts w:ascii="Times New Roman" w:hAnsi="Times New Roman" w:cs="Times New Roman"/>
              </w:rPr>
              <w:t>Организация проектной деятельности</w:t>
            </w:r>
          </w:p>
        </w:tc>
        <w:tc>
          <w:tcPr>
            <w:tcW w:w="571" w:type="pct"/>
          </w:tcPr>
          <w:p w14:paraId="47C0D3AA" w14:textId="77777777" w:rsidR="0031020D" w:rsidRPr="00927CA8" w:rsidRDefault="0031020D" w:rsidP="0031020D">
            <w:pPr>
              <w:jc w:val="center"/>
              <w:rPr>
                <w:rFonts w:ascii="Times New Roman" w:hAnsi="Times New Roman" w:cs="Times New Roman"/>
              </w:rPr>
            </w:pPr>
            <w:r w:rsidRPr="00927CA8">
              <w:rPr>
                <w:rFonts w:ascii="Times New Roman" w:hAnsi="Times New Roman" w:cs="Times New Roman"/>
              </w:rPr>
              <w:t>УК-2</w:t>
            </w:r>
          </w:p>
        </w:tc>
        <w:tc>
          <w:tcPr>
            <w:tcW w:w="847" w:type="pct"/>
          </w:tcPr>
          <w:p w14:paraId="16C16F4A"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Гражданское</w:t>
            </w:r>
          </w:p>
          <w:p w14:paraId="15D73543"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Патриотическое</w:t>
            </w:r>
          </w:p>
          <w:p w14:paraId="7C231AD6"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 xml:space="preserve">Духовно-нравственное </w:t>
            </w:r>
          </w:p>
          <w:p w14:paraId="69C9793A"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Научно-образовательное</w:t>
            </w:r>
          </w:p>
          <w:p w14:paraId="4B850BFB" w14:textId="713C9F14"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Профессионально-трудовое</w:t>
            </w:r>
          </w:p>
        </w:tc>
        <w:tc>
          <w:tcPr>
            <w:tcW w:w="861" w:type="pct"/>
          </w:tcPr>
          <w:p w14:paraId="1707127C"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Научно-исследовательская</w:t>
            </w:r>
          </w:p>
          <w:p w14:paraId="055CD73F"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Учебно-исследовательская</w:t>
            </w:r>
          </w:p>
          <w:p w14:paraId="4A297340" w14:textId="55BA4834"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Проектная</w:t>
            </w:r>
          </w:p>
        </w:tc>
        <w:tc>
          <w:tcPr>
            <w:tcW w:w="1734" w:type="pct"/>
          </w:tcPr>
          <w:p w14:paraId="33373AA3" w14:textId="117F17B7" w:rsidR="0031020D" w:rsidRPr="00927CA8"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lastRenderedPageBreak/>
              <w:t>Исследовательская деятельность студентов</w:t>
            </w:r>
          </w:p>
        </w:tc>
      </w:tr>
      <w:tr w:rsidR="000011B9" w:rsidRPr="00927CA8" w14:paraId="406DF804" w14:textId="77777777" w:rsidTr="001D005F">
        <w:trPr>
          <w:trHeight w:val="226"/>
        </w:trPr>
        <w:tc>
          <w:tcPr>
            <w:tcW w:w="219" w:type="pct"/>
            <w:shd w:val="clear" w:color="auto" w:fill="auto"/>
          </w:tcPr>
          <w:p w14:paraId="421BA237" w14:textId="77777777" w:rsidR="000011B9" w:rsidRPr="00927CA8" w:rsidRDefault="000011B9" w:rsidP="000011B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92AF2F2" w14:textId="77777777" w:rsidR="000011B9" w:rsidRPr="00927CA8" w:rsidRDefault="000011B9" w:rsidP="000011B9">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14:paraId="3584222F" w14:textId="77777777" w:rsidR="000011B9" w:rsidRDefault="000011B9" w:rsidP="000011B9">
            <w:pPr>
              <w:jc w:val="center"/>
              <w:rPr>
                <w:rFonts w:ascii="Times New Roman" w:hAnsi="Times New Roman" w:cs="Times New Roman"/>
              </w:rPr>
            </w:pPr>
            <w:r w:rsidRPr="00927CA8">
              <w:rPr>
                <w:rFonts w:ascii="Times New Roman" w:hAnsi="Times New Roman" w:cs="Times New Roman"/>
              </w:rPr>
              <w:t>УК-4</w:t>
            </w:r>
          </w:p>
          <w:p w14:paraId="3FB6F505" w14:textId="292038EC" w:rsidR="00BA3F19" w:rsidRPr="00927CA8" w:rsidRDefault="00BA3F19" w:rsidP="000011B9">
            <w:pPr>
              <w:jc w:val="center"/>
              <w:rPr>
                <w:rFonts w:ascii="Times New Roman" w:hAnsi="Times New Roman" w:cs="Times New Roman"/>
                <w:highlight w:val="yellow"/>
              </w:rPr>
            </w:pPr>
            <w:r>
              <w:rPr>
                <w:rFonts w:ascii="Times New Roman" w:hAnsi="Times New Roman" w:cs="Times New Roman"/>
              </w:rPr>
              <w:t>ОПК-9</w:t>
            </w:r>
          </w:p>
        </w:tc>
        <w:tc>
          <w:tcPr>
            <w:tcW w:w="847" w:type="pct"/>
            <w:shd w:val="clear" w:color="auto" w:fill="auto"/>
          </w:tcPr>
          <w:p w14:paraId="31518FC7"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210599F7"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6EF055F2"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68E2A91D" w14:textId="151E0E1E" w:rsidR="000011B9" w:rsidRPr="00927CA8" w:rsidRDefault="000011B9" w:rsidP="000011B9">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34751A5B" w14:textId="77777777" w:rsidR="000011B9"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14:paraId="5A7EB7BE" w14:textId="301F1BAA" w:rsidR="000011B9" w:rsidRPr="00927CA8" w:rsidRDefault="000011B9" w:rsidP="000011B9">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4A5BD7AE" w14:textId="285E99D6" w:rsidR="000011B9" w:rsidRPr="00927CA8"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31020D">
              <w:rPr>
                <w:rFonts w:ascii="Times New Roman" w:eastAsia="Times New Roman" w:hAnsi="Times New Roman" w:cs="Times New Roman"/>
                <w:iCs/>
                <w:color w:val="auto"/>
                <w:kern w:val="2"/>
                <w:lang w:eastAsia="ko-KR" w:bidi="ar-SA"/>
              </w:rPr>
              <w:t xml:space="preserve"> Проектная деятельность студентов</w:t>
            </w:r>
          </w:p>
        </w:tc>
      </w:tr>
      <w:tr w:rsidR="001D005F" w:rsidRPr="00927CA8" w14:paraId="4BE5B3DD" w14:textId="77777777" w:rsidTr="000A112E">
        <w:trPr>
          <w:trHeight w:val="830"/>
        </w:trPr>
        <w:tc>
          <w:tcPr>
            <w:tcW w:w="219" w:type="pct"/>
            <w:shd w:val="clear" w:color="auto" w:fill="auto"/>
          </w:tcPr>
          <w:p w14:paraId="55D08812" w14:textId="77777777" w:rsidR="001D005F" w:rsidRPr="00927CA8" w:rsidRDefault="001D005F" w:rsidP="001D005F">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vAlign w:val="center"/>
          </w:tcPr>
          <w:p w14:paraId="3C00F37B" w14:textId="45B87CF4" w:rsidR="001D005F" w:rsidRPr="00927CA8" w:rsidRDefault="001D005F" w:rsidP="001D005F">
            <w:pPr>
              <w:jc w:val="center"/>
              <w:rPr>
                <w:rFonts w:ascii="Times New Roman" w:hAnsi="Times New Roman" w:cs="Times New Roman"/>
                <w:highlight w:val="yellow"/>
              </w:rPr>
            </w:pPr>
            <w:r w:rsidRPr="00927CA8">
              <w:rPr>
                <w:rFonts w:ascii="Times New Roman" w:hAnsi="Times New Roman" w:cs="Times New Roman"/>
              </w:rPr>
              <w:t>История педагогики</w:t>
            </w:r>
          </w:p>
        </w:tc>
        <w:tc>
          <w:tcPr>
            <w:tcW w:w="571" w:type="pct"/>
            <w:shd w:val="clear" w:color="auto" w:fill="auto"/>
          </w:tcPr>
          <w:p w14:paraId="0B898077" w14:textId="20D71907" w:rsidR="001D005F" w:rsidRPr="00927CA8" w:rsidRDefault="001D005F" w:rsidP="001D005F">
            <w:pPr>
              <w:widowControl/>
              <w:shd w:val="clear" w:color="auto" w:fill="FFFFFF"/>
              <w:jc w:val="center"/>
              <w:rPr>
                <w:rFonts w:ascii="Times New Roman" w:hAnsi="Times New Roman" w:cs="Times New Roman"/>
              </w:rPr>
            </w:pPr>
            <w:r w:rsidRPr="00927CA8">
              <w:rPr>
                <w:rFonts w:ascii="Times New Roman" w:hAnsi="Times New Roman" w:cs="Times New Roman"/>
              </w:rPr>
              <w:t>ОПК-8</w:t>
            </w:r>
          </w:p>
        </w:tc>
        <w:tc>
          <w:tcPr>
            <w:tcW w:w="847" w:type="pct"/>
          </w:tcPr>
          <w:p w14:paraId="2DF6DAFC"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723BB682"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77D58592"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117D0711" w14:textId="5572250E"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tcPr>
          <w:p w14:paraId="1D71D8AB"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3391ED04"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0484C077" w14:textId="003E8494"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tc>
        <w:tc>
          <w:tcPr>
            <w:tcW w:w="1734" w:type="pct"/>
          </w:tcPr>
          <w:p w14:paraId="73D84BED" w14:textId="2E960150" w:rsidR="001D005F" w:rsidRPr="00927CA8"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F0C11" w:rsidRPr="00927CA8" w14:paraId="5292E83A" w14:textId="77777777" w:rsidTr="000A112E">
        <w:trPr>
          <w:trHeight w:val="830"/>
        </w:trPr>
        <w:tc>
          <w:tcPr>
            <w:tcW w:w="219" w:type="pct"/>
            <w:shd w:val="clear" w:color="auto" w:fill="auto"/>
          </w:tcPr>
          <w:p w14:paraId="5B771C39" w14:textId="77777777" w:rsidR="006F0C11" w:rsidRPr="00927CA8" w:rsidRDefault="006F0C11" w:rsidP="006F0C11">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03828C0E" w14:textId="3B724B80" w:rsidR="006F0C11" w:rsidRPr="00927CA8" w:rsidRDefault="006F0C11" w:rsidP="006F0C11">
            <w:pPr>
              <w:jc w:val="center"/>
              <w:rPr>
                <w:rFonts w:ascii="Times New Roman" w:hAnsi="Times New Roman" w:cs="Times New Roman"/>
                <w:highlight w:val="yellow"/>
              </w:rPr>
            </w:pPr>
            <w:r w:rsidRPr="00927CA8">
              <w:rPr>
                <w:rFonts w:ascii="Times New Roman" w:hAnsi="Times New Roman" w:cs="Times New Roman"/>
              </w:rPr>
              <w:t>Общая психология</w:t>
            </w:r>
          </w:p>
        </w:tc>
        <w:tc>
          <w:tcPr>
            <w:tcW w:w="571" w:type="pct"/>
            <w:shd w:val="clear" w:color="auto" w:fill="auto"/>
          </w:tcPr>
          <w:p w14:paraId="4243A44A" w14:textId="2FDE7F0A" w:rsidR="006F0C11" w:rsidRPr="00927CA8" w:rsidRDefault="006F0C11" w:rsidP="006F0C11">
            <w:pPr>
              <w:widowControl/>
              <w:shd w:val="clear" w:color="auto" w:fill="FFFFFF"/>
              <w:jc w:val="center"/>
              <w:rPr>
                <w:rFonts w:ascii="Times New Roman" w:hAnsi="Times New Roman" w:cs="Times New Roman"/>
              </w:rPr>
            </w:pPr>
            <w:r w:rsidRPr="00927CA8">
              <w:rPr>
                <w:rFonts w:ascii="Times New Roman" w:hAnsi="Times New Roman" w:cs="Times New Roman"/>
              </w:rPr>
              <w:t>ОПК-3, ОПК-4</w:t>
            </w:r>
          </w:p>
        </w:tc>
        <w:tc>
          <w:tcPr>
            <w:tcW w:w="847" w:type="pct"/>
          </w:tcPr>
          <w:p w14:paraId="152FAC76"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Гражданское</w:t>
            </w:r>
          </w:p>
          <w:p w14:paraId="60F7F5F2"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Патриотическое</w:t>
            </w:r>
          </w:p>
          <w:p w14:paraId="23A31EE8"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Духовно-нравственное Профессионально-трудовое</w:t>
            </w:r>
          </w:p>
          <w:p w14:paraId="3802955B" w14:textId="43E5638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Научно-образовательное</w:t>
            </w:r>
          </w:p>
        </w:tc>
        <w:tc>
          <w:tcPr>
            <w:tcW w:w="861" w:type="pct"/>
          </w:tcPr>
          <w:p w14:paraId="640F3DC6"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Учебно-исследовательская</w:t>
            </w:r>
          </w:p>
          <w:p w14:paraId="5628A22B" w14:textId="37C1C001"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 xml:space="preserve">Проектная </w:t>
            </w:r>
          </w:p>
        </w:tc>
        <w:tc>
          <w:tcPr>
            <w:tcW w:w="1734" w:type="pct"/>
          </w:tcPr>
          <w:p w14:paraId="6FE22ADA" w14:textId="53F27AD0" w:rsidR="006F0C11" w:rsidRPr="00927CA8"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Проектная деятельность студентов</w:t>
            </w:r>
          </w:p>
        </w:tc>
      </w:tr>
      <w:tr w:rsidR="00BB4582" w:rsidRPr="00927CA8" w14:paraId="55265CBF" w14:textId="77777777" w:rsidTr="000A112E">
        <w:trPr>
          <w:trHeight w:val="830"/>
        </w:trPr>
        <w:tc>
          <w:tcPr>
            <w:tcW w:w="219" w:type="pct"/>
            <w:shd w:val="clear" w:color="auto" w:fill="auto"/>
          </w:tcPr>
          <w:p w14:paraId="4FE85E7B" w14:textId="77777777" w:rsidR="00BB4582" w:rsidRPr="00927CA8" w:rsidRDefault="00BB4582" w:rsidP="00BB458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207D86CD" w14:textId="16EE8E45" w:rsidR="00BB4582" w:rsidRPr="00927CA8" w:rsidRDefault="00BB4582" w:rsidP="00BB4582">
            <w:pPr>
              <w:jc w:val="center"/>
              <w:rPr>
                <w:rFonts w:ascii="Times New Roman" w:hAnsi="Times New Roman" w:cs="Times New Roman"/>
                <w:highlight w:val="yellow"/>
              </w:rPr>
            </w:pPr>
            <w:r w:rsidRPr="00927CA8">
              <w:rPr>
                <w:rFonts w:ascii="Times New Roman" w:hAnsi="Times New Roman" w:cs="Times New Roman"/>
              </w:rPr>
              <w:t>Социальная психология</w:t>
            </w:r>
          </w:p>
        </w:tc>
        <w:tc>
          <w:tcPr>
            <w:tcW w:w="571" w:type="pct"/>
            <w:shd w:val="clear" w:color="auto" w:fill="auto"/>
          </w:tcPr>
          <w:p w14:paraId="0AA93274" w14:textId="477F61DF" w:rsidR="00BB4582" w:rsidRPr="00927CA8" w:rsidRDefault="00BB4582" w:rsidP="00BB4582">
            <w:pPr>
              <w:widowControl/>
              <w:shd w:val="clear" w:color="auto" w:fill="FFFFFF"/>
              <w:jc w:val="center"/>
              <w:rPr>
                <w:rFonts w:ascii="Times New Roman" w:hAnsi="Times New Roman" w:cs="Times New Roman"/>
              </w:rPr>
            </w:pPr>
            <w:r w:rsidRPr="00927CA8">
              <w:rPr>
                <w:rFonts w:ascii="Times New Roman" w:hAnsi="Times New Roman" w:cs="Times New Roman"/>
              </w:rPr>
              <w:t>ОПК-7</w:t>
            </w:r>
          </w:p>
        </w:tc>
        <w:tc>
          <w:tcPr>
            <w:tcW w:w="847" w:type="pct"/>
          </w:tcPr>
          <w:p w14:paraId="3041238E" w14:textId="7777777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Гражданское</w:t>
            </w:r>
          </w:p>
          <w:p w14:paraId="4DFDDEDE" w14:textId="7777777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Патриотическое</w:t>
            </w:r>
          </w:p>
          <w:p w14:paraId="180146AA" w14:textId="1F5BD426" w:rsidR="00BB4582" w:rsidRPr="00927CA8" w:rsidRDefault="00BB4582" w:rsidP="00BB4582">
            <w:pPr>
              <w:jc w:val="center"/>
              <w:rPr>
                <w:rFonts w:ascii="Times New Roman" w:hAnsi="Times New Roman" w:cs="Times New Roman"/>
              </w:rPr>
            </w:pPr>
            <w:r w:rsidRPr="00BB4582">
              <w:rPr>
                <w:rFonts w:ascii="Times New Roman" w:hAnsi="Times New Roman" w:cs="Times New Roman"/>
              </w:rPr>
              <w:t>Духовно-нравственное Профессионально-трудовое</w:t>
            </w:r>
          </w:p>
        </w:tc>
        <w:tc>
          <w:tcPr>
            <w:tcW w:w="861" w:type="pct"/>
          </w:tcPr>
          <w:p w14:paraId="040095EB" w14:textId="46B18F2B"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Проектная</w:t>
            </w:r>
          </w:p>
        </w:tc>
        <w:tc>
          <w:tcPr>
            <w:tcW w:w="1734" w:type="pct"/>
          </w:tcPr>
          <w:p w14:paraId="258407A7" w14:textId="7A508F5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Интерактивные формы работы со студентами</w:t>
            </w:r>
            <w:r>
              <w:rPr>
                <w:rFonts w:ascii="Times New Roman" w:hAnsi="Times New Roman" w:cs="Times New Roman"/>
              </w:rPr>
              <w:t xml:space="preserve">; </w:t>
            </w:r>
            <w:r w:rsidRPr="00BB4582">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BB4582">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BB4582">
              <w:rPr>
                <w:rFonts w:ascii="Times New Roman" w:hAnsi="Times New Roman" w:cs="Times New Roman"/>
              </w:rPr>
              <w:t>Проектная деятельность студентов</w:t>
            </w:r>
          </w:p>
        </w:tc>
      </w:tr>
      <w:tr w:rsidR="00AA24EE" w:rsidRPr="00927CA8" w14:paraId="03C2C63C" w14:textId="77777777" w:rsidTr="000A112E">
        <w:trPr>
          <w:trHeight w:val="830"/>
        </w:trPr>
        <w:tc>
          <w:tcPr>
            <w:tcW w:w="219" w:type="pct"/>
            <w:shd w:val="clear" w:color="auto" w:fill="auto"/>
          </w:tcPr>
          <w:p w14:paraId="6E2DB26B" w14:textId="77777777" w:rsidR="00AA24EE" w:rsidRPr="00927CA8" w:rsidRDefault="00AA24EE" w:rsidP="00AA24E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6A22AB5B" w14:textId="221D9904" w:rsidR="00AA24EE" w:rsidRPr="00927CA8" w:rsidRDefault="00AA24EE" w:rsidP="00AA24EE">
            <w:pPr>
              <w:jc w:val="center"/>
              <w:rPr>
                <w:rFonts w:ascii="Times New Roman" w:hAnsi="Times New Roman" w:cs="Times New Roman"/>
                <w:highlight w:val="yellow"/>
              </w:rPr>
            </w:pPr>
            <w:r w:rsidRPr="00927CA8">
              <w:rPr>
                <w:rFonts w:ascii="Times New Roman" w:hAnsi="Times New Roman" w:cs="Times New Roman"/>
              </w:rPr>
              <w:t>Психология развития</w:t>
            </w:r>
          </w:p>
        </w:tc>
        <w:tc>
          <w:tcPr>
            <w:tcW w:w="571" w:type="pct"/>
            <w:shd w:val="clear" w:color="auto" w:fill="auto"/>
          </w:tcPr>
          <w:p w14:paraId="4F149EE5" w14:textId="45BFED43" w:rsidR="00AA24EE" w:rsidRPr="00927CA8" w:rsidRDefault="00AA24EE" w:rsidP="00AA24EE">
            <w:pPr>
              <w:widowControl/>
              <w:shd w:val="clear" w:color="auto" w:fill="FFFFFF"/>
              <w:jc w:val="center"/>
              <w:rPr>
                <w:rFonts w:ascii="Times New Roman" w:hAnsi="Times New Roman" w:cs="Times New Roman"/>
              </w:rPr>
            </w:pPr>
            <w:r w:rsidRPr="00927CA8">
              <w:rPr>
                <w:rFonts w:ascii="Times New Roman" w:hAnsi="Times New Roman" w:cs="Times New Roman"/>
              </w:rPr>
              <w:t>ОПК-6</w:t>
            </w:r>
          </w:p>
        </w:tc>
        <w:tc>
          <w:tcPr>
            <w:tcW w:w="847" w:type="pct"/>
          </w:tcPr>
          <w:p w14:paraId="23556385"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Гражданское</w:t>
            </w:r>
          </w:p>
          <w:p w14:paraId="1DD7A2FC"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Патриотическое</w:t>
            </w:r>
          </w:p>
          <w:p w14:paraId="6520930D" w14:textId="749463D4" w:rsidR="00AA24EE" w:rsidRPr="00927CA8" w:rsidRDefault="00AA24EE" w:rsidP="00AA24EE">
            <w:pPr>
              <w:jc w:val="center"/>
              <w:rPr>
                <w:rFonts w:ascii="Times New Roman" w:hAnsi="Times New Roman" w:cs="Times New Roman"/>
              </w:rPr>
            </w:pPr>
            <w:r w:rsidRPr="00AA24EE">
              <w:rPr>
                <w:rFonts w:ascii="Times New Roman" w:hAnsi="Times New Roman" w:cs="Times New Roman"/>
              </w:rPr>
              <w:t>Духовно-нравственное Профессионально-трудовое</w:t>
            </w:r>
          </w:p>
        </w:tc>
        <w:tc>
          <w:tcPr>
            <w:tcW w:w="861" w:type="pct"/>
          </w:tcPr>
          <w:p w14:paraId="0E9D6B38"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Научно-исследовательская</w:t>
            </w:r>
          </w:p>
          <w:p w14:paraId="4827038F"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Учебно-исследовательская</w:t>
            </w:r>
          </w:p>
          <w:p w14:paraId="2DB64E16" w14:textId="1BC051FA"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Проектная</w:t>
            </w:r>
          </w:p>
        </w:tc>
        <w:tc>
          <w:tcPr>
            <w:tcW w:w="1734" w:type="pct"/>
          </w:tcPr>
          <w:p w14:paraId="45DE7F34" w14:textId="11666700"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Интерактивные формы работы со студентами</w:t>
            </w:r>
            <w:r>
              <w:rPr>
                <w:rFonts w:ascii="Times New Roman" w:hAnsi="Times New Roman" w:cs="Times New Roman"/>
              </w:rPr>
              <w:t>;</w:t>
            </w:r>
            <w:r w:rsidRPr="00AA24EE">
              <w:rPr>
                <w:rFonts w:ascii="Times New Roman" w:hAnsi="Times New Roman" w:cs="Times New Roman"/>
              </w:rPr>
              <w:t xml:space="preserve"> 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AA24EE">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AA24EE">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AA24EE">
              <w:rPr>
                <w:rFonts w:ascii="Times New Roman" w:hAnsi="Times New Roman" w:cs="Times New Roman"/>
              </w:rPr>
              <w:t>Проектная деятельность студентов</w:t>
            </w:r>
          </w:p>
        </w:tc>
      </w:tr>
      <w:tr w:rsidR="0082763D" w:rsidRPr="00927CA8" w14:paraId="311AB569" w14:textId="77777777" w:rsidTr="0082763D">
        <w:trPr>
          <w:trHeight w:val="830"/>
        </w:trPr>
        <w:tc>
          <w:tcPr>
            <w:tcW w:w="219" w:type="pct"/>
            <w:shd w:val="clear" w:color="auto" w:fill="auto"/>
          </w:tcPr>
          <w:p w14:paraId="50EAEDC5" w14:textId="77777777" w:rsidR="0082763D" w:rsidRPr="00927CA8" w:rsidRDefault="0082763D" w:rsidP="0082763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5FB08B96" w14:textId="20B6BAD4" w:rsidR="0082763D" w:rsidRPr="00927CA8" w:rsidRDefault="0082763D" w:rsidP="0082763D">
            <w:pPr>
              <w:jc w:val="center"/>
              <w:rPr>
                <w:rFonts w:ascii="Times New Roman" w:hAnsi="Times New Roman" w:cs="Times New Roman"/>
              </w:rPr>
            </w:pPr>
            <w:r w:rsidRPr="00927CA8">
              <w:rPr>
                <w:rFonts w:ascii="Times New Roman" w:hAnsi="Times New Roman" w:cs="Times New Roman"/>
              </w:rPr>
              <w:t>Педагогическая психология</w:t>
            </w:r>
          </w:p>
        </w:tc>
        <w:tc>
          <w:tcPr>
            <w:tcW w:w="571" w:type="pct"/>
            <w:shd w:val="clear" w:color="auto" w:fill="auto"/>
          </w:tcPr>
          <w:p w14:paraId="12E7DE59" w14:textId="3DAF312C" w:rsidR="0082763D" w:rsidRPr="00927CA8" w:rsidRDefault="0082763D" w:rsidP="0082763D">
            <w:pPr>
              <w:widowControl/>
              <w:shd w:val="clear" w:color="auto" w:fill="FFFFFF"/>
              <w:jc w:val="center"/>
              <w:rPr>
                <w:rFonts w:ascii="Times New Roman" w:hAnsi="Times New Roman" w:cs="Times New Roman"/>
              </w:rPr>
            </w:pPr>
            <w:r w:rsidRPr="00927CA8">
              <w:rPr>
                <w:rFonts w:ascii="Times New Roman" w:hAnsi="Times New Roman" w:cs="Times New Roman"/>
              </w:rPr>
              <w:t>ОПК-6, ОПК-8</w:t>
            </w:r>
          </w:p>
        </w:tc>
        <w:tc>
          <w:tcPr>
            <w:tcW w:w="847" w:type="pct"/>
            <w:shd w:val="clear" w:color="auto" w:fill="auto"/>
          </w:tcPr>
          <w:p w14:paraId="7901B3BF"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5159AFBB"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78B770D2"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6449C28A" w14:textId="30702AF7" w:rsidR="0082763D" w:rsidRPr="00927CA8" w:rsidRDefault="0082763D" w:rsidP="0082763D">
            <w:pPr>
              <w:jc w:val="center"/>
              <w:rPr>
                <w:rFonts w:ascii="Times New Roman" w:hAnsi="Times New Roman" w:cs="Times New Roman"/>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14:paraId="0EDF0433"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1CB0CCC1"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7CB90989" w14:textId="45ABD2BE" w:rsidR="0082763D" w:rsidRPr="00927CA8" w:rsidRDefault="0082763D" w:rsidP="0082763D">
            <w:pPr>
              <w:widowControl/>
              <w:jc w:val="center"/>
              <w:rPr>
                <w:rFonts w:ascii="Times New Roman" w:eastAsia="Times New Roman" w:hAnsi="Times New Roman" w:cs="Times New Roman"/>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61AFD211" w14:textId="2D0C9E4E" w:rsidR="0082763D" w:rsidRPr="00927CA8" w:rsidRDefault="0082763D" w:rsidP="00F14FA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00F14FAF" w:rsidRPr="00F14FAF">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sidR="00F14FAF">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7741F9" w:rsidRPr="00927CA8" w14:paraId="6777F0A0" w14:textId="77777777" w:rsidTr="000A112E">
        <w:trPr>
          <w:trHeight w:val="830"/>
        </w:trPr>
        <w:tc>
          <w:tcPr>
            <w:tcW w:w="219" w:type="pct"/>
            <w:shd w:val="clear" w:color="auto" w:fill="auto"/>
          </w:tcPr>
          <w:p w14:paraId="5B647F3B" w14:textId="77777777" w:rsidR="007741F9" w:rsidRPr="00927CA8" w:rsidRDefault="007741F9" w:rsidP="007741F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3971D134" w14:textId="77777777" w:rsidR="007741F9" w:rsidRPr="00927CA8" w:rsidRDefault="007741F9"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shd w:val="clear" w:color="auto" w:fill="auto"/>
          </w:tcPr>
          <w:p w14:paraId="5E737867" w14:textId="23AEADF4" w:rsidR="007741F9" w:rsidRPr="00927CA8" w:rsidRDefault="007741F9" w:rsidP="007741F9">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УК-7</w:t>
            </w:r>
          </w:p>
        </w:tc>
        <w:tc>
          <w:tcPr>
            <w:tcW w:w="847" w:type="pct"/>
          </w:tcPr>
          <w:p w14:paraId="27FB61AA"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14:paraId="71DE861B"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14:paraId="00CBA15D"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 xml:space="preserve">Духовно-нравственное </w:t>
            </w:r>
            <w:r w:rsidRPr="007741F9">
              <w:rPr>
                <w:rFonts w:ascii="Times New Roman" w:eastAsia="Times New Roman" w:hAnsi="Times New Roman" w:cs="Times New Roman"/>
                <w:iCs/>
                <w:color w:val="auto"/>
                <w:kern w:val="2"/>
                <w:lang w:eastAsia="ko-KR" w:bidi="ar-SA"/>
              </w:rPr>
              <w:lastRenderedPageBreak/>
              <w:t xml:space="preserve">Здоровьесберегающее </w:t>
            </w:r>
          </w:p>
          <w:p w14:paraId="19B638A8" w14:textId="1EFA2176"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tcPr>
          <w:p w14:paraId="176D023C"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lastRenderedPageBreak/>
              <w:t>Учебно-исследовательская</w:t>
            </w:r>
          </w:p>
          <w:p w14:paraId="1E74DCD3" w14:textId="383306DA"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Спортивно-оздоровительная</w:t>
            </w:r>
          </w:p>
        </w:tc>
        <w:tc>
          <w:tcPr>
            <w:tcW w:w="1734" w:type="pct"/>
          </w:tcPr>
          <w:p w14:paraId="04485F2D" w14:textId="0EA168FA"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7741F9">
              <w:rPr>
                <w:rFonts w:ascii="Times New Roman" w:eastAsia="Times New Roman" w:hAnsi="Times New Roman" w:cs="Times New Roman"/>
                <w:iCs/>
                <w:color w:val="auto"/>
                <w:kern w:val="2"/>
                <w:lang w:eastAsia="ko-KR" w:bidi="ar-SA"/>
              </w:rPr>
              <w:t xml:space="preserve">Организация </w:t>
            </w:r>
            <w:r w:rsidRPr="007741F9">
              <w:rPr>
                <w:rFonts w:ascii="Times New Roman" w:eastAsia="Times New Roman" w:hAnsi="Times New Roman" w:cs="Times New Roman"/>
                <w:iCs/>
                <w:color w:val="auto"/>
                <w:kern w:val="2"/>
                <w:lang w:eastAsia="ko-KR" w:bidi="ar-SA"/>
              </w:rPr>
              <w:lastRenderedPageBreak/>
              <w:t>сотрудничества студентов на занятиях</w:t>
            </w:r>
          </w:p>
        </w:tc>
      </w:tr>
      <w:tr w:rsidR="0082763D" w:rsidRPr="00927CA8" w14:paraId="557CC35A" w14:textId="77777777" w:rsidTr="00156D4A">
        <w:trPr>
          <w:trHeight w:val="830"/>
        </w:trPr>
        <w:tc>
          <w:tcPr>
            <w:tcW w:w="219" w:type="pct"/>
            <w:shd w:val="clear" w:color="auto" w:fill="auto"/>
          </w:tcPr>
          <w:p w14:paraId="7F571B90" w14:textId="77777777" w:rsidR="0082763D" w:rsidRPr="00927CA8" w:rsidRDefault="0082763D" w:rsidP="0082763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4BC963AA" w14:textId="77777777" w:rsidR="0082763D" w:rsidRPr="00927CA8" w:rsidRDefault="0082763D" w:rsidP="0082763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shd w:val="clear" w:color="auto" w:fill="auto"/>
          </w:tcPr>
          <w:p w14:paraId="6B89B6FA" w14:textId="77777777" w:rsidR="0082763D" w:rsidRPr="00927CA8" w:rsidRDefault="0082763D" w:rsidP="0082763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14:paraId="08015072" w14:textId="5CBEED9E" w:rsidR="0082763D" w:rsidRPr="00927CA8" w:rsidRDefault="0082763D" w:rsidP="0082763D">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ОПК-8</w:t>
            </w:r>
          </w:p>
        </w:tc>
        <w:tc>
          <w:tcPr>
            <w:tcW w:w="847" w:type="pct"/>
            <w:shd w:val="clear" w:color="auto" w:fill="auto"/>
          </w:tcPr>
          <w:p w14:paraId="7641F1ED"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5AEB047C"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0517FEC3"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3577D72B" w14:textId="04954008"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14:paraId="08E38D77"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1CB6D44A"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29D6A868" w14:textId="2CFAEE5B" w:rsidR="0082763D" w:rsidRPr="00927CA8" w:rsidRDefault="0082763D" w:rsidP="0082763D">
            <w:pPr>
              <w:widowControl/>
              <w:jc w:val="center"/>
              <w:rPr>
                <w:rFonts w:ascii="Times New Roman" w:eastAsia="Times New Roman" w:hAnsi="Times New Roman" w:cs="Times New Roman"/>
                <w:i/>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2B076364" w14:textId="03311E6D"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D6984" w:rsidRPr="00927CA8" w14:paraId="6FF7D864" w14:textId="77777777" w:rsidTr="000A112E">
        <w:trPr>
          <w:trHeight w:val="830"/>
        </w:trPr>
        <w:tc>
          <w:tcPr>
            <w:tcW w:w="219" w:type="pct"/>
            <w:shd w:val="clear" w:color="auto" w:fill="auto"/>
          </w:tcPr>
          <w:p w14:paraId="2E5F2D3C" w14:textId="1D3D8909" w:rsidR="006D6984" w:rsidRPr="00927CA8" w:rsidRDefault="006D6984" w:rsidP="006D6984">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145732F6" w14:textId="77777777" w:rsidR="006D6984" w:rsidRPr="00927CA8" w:rsidRDefault="006D6984" w:rsidP="006D6984">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14:paraId="45DA5930" w14:textId="77777777"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УК-2</w:t>
            </w:r>
          </w:p>
          <w:p w14:paraId="5F31A970" w14:textId="77777777"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УК-3</w:t>
            </w:r>
          </w:p>
          <w:p w14:paraId="704ACAE0" w14:textId="59B0B7D8" w:rsidR="006D6984" w:rsidRPr="00927CA8" w:rsidRDefault="006D6984" w:rsidP="006D6984">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УК-6</w:t>
            </w:r>
          </w:p>
        </w:tc>
        <w:tc>
          <w:tcPr>
            <w:tcW w:w="847" w:type="pct"/>
          </w:tcPr>
          <w:p w14:paraId="2799183C"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Гражданское</w:t>
            </w:r>
          </w:p>
          <w:p w14:paraId="37436C45"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Патриотическое</w:t>
            </w:r>
          </w:p>
          <w:p w14:paraId="309D6EEE"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Духовно-нравственное Профессионально-трудовое</w:t>
            </w:r>
          </w:p>
          <w:p w14:paraId="22B56E77"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 xml:space="preserve">Здоровьесберегающее </w:t>
            </w:r>
          </w:p>
          <w:p w14:paraId="0055E678" w14:textId="4125A4FB" w:rsidR="006D6984" w:rsidRPr="006D6984" w:rsidRDefault="00E84EE3" w:rsidP="006D6984">
            <w:pPr>
              <w:widowControl/>
              <w:jc w:val="center"/>
              <w:rPr>
                <w:rFonts w:ascii="Times New Roman" w:eastAsia="Times New Roman" w:hAnsi="Times New Roman" w:cs="Times New Roman"/>
                <w:iCs/>
                <w:color w:val="auto"/>
                <w:kern w:val="2"/>
                <w:lang w:eastAsia="ko-KR" w:bidi="ar-SA"/>
              </w:rPr>
            </w:pPr>
            <w:r w:rsidRPr="00E84EE3">
              <w:rPr>
                <w:rFonts w:ascii="Times New Roman" w:eastAsia="Times New Roman" w:hAnsi="Times New Roman" w:cs="Times New Roman"/>
                <w:iCs/>
                <w:color w:val="auto"/>
                <w:kern w:val="2"/>
                <w:lang w:eastAsia="ko-KR" w:bidi="ar-SA"/>
              </w:rPr>
              <w:t>Научно-образовательное</w:t>
            </w:r>
          </w:p>
        </w:tc>
        <w:tc>
          <w:tcPr>
            <w:tcW w:w="861" w:type="pct"/>
          </w:tcPr>
          <w:p w14:paraId="14CBB01D" w14:textId="77777777" w:rsidR="00E84EE3" w:rsidRDefault="006D6984"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543CCDBC" w14:textId="2B6A7A25" w:rsidR="00E84EE3" w:rsidRPr="001D005F" w:rsidRDefault="00E84EE3"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7A773D11" w14:textId="429A119B"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Проектная</w:t>
            </w:r>
          </w:p>
        </w:tc>
        <w:tc>
          <w:tcPr>
            <w:tcW w:w="1734" w:type="pct"/>
          </w:tcPr>
          <w:p w14:paraId="4B6EAD36" w14:textId="53F0DD12" w:rsidR="006D6984" w:rsidRPr="006D6984" w:rsidRDefault="006D6984" w:rsidP="002943BA">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Интерактивные формы работы со студентами</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Организация сотрудничества студентов на занятиях</w:t>
            </w:r>
            <w:r w:rsidR="002943BA">
              <w:rPr>
                <w:rFonts w:ascii="Times New Roman" w:eastAsia="Times New Roman" w:hAnsi="Times New Roman" w:cs="Times New Roman"/>
                <w:iCs/>
                <w:color w:val="auto"/>
                <w:kern w:val="2"/>
                <w:lang w:eastAsia="ko-KR" w:bidi="ar-SA"/>
              </w:rPr>
              <w:t xml:space="preserve">; </w:t>
            </w:r>
            <w:r w:rsidR="002943BA" w:rsidRPr="002943BA">
              <w:rPr>
                <w:rFonts w:ascii="Times New Roman" w:eastAsia="Times New Roman" w:hAnsi="Times New Roman" w:cs="Times New Roman"/>
                <w:iCs/>
                <w:color w:val="auto"/>
                <w:kern w:val="2"/>
                <w:lang w:eastAsia="ko-KR" w:bidi="ar-SA"/>
              </w:rPr>
              <w:t>Профессионально-ориентированные кейсы</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p>
        </w:tc>
      </w:tr>
    </w:tbl>
    <w:p w14:paraId="5E3E2E60"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14:paraId="254ED36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9"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14:paraId="5C10DD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14:paraId="0E1225D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14:paraId="6942EBE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14:paraId="47617A6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14:paraId="01A187B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14:paraId="2CDFC66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1FCB38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0" w:name="_Hlk69500182"/>
      <w:bookmarkEnd w:id="9"/>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14:paraId="52391A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14:paraId="73B946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14:paraId="25CF70B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14:paraId="222390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14:paraId="4973A8D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14:paraId="7520998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14:paraId="7EAE483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14:paraId="7F169D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14:paraId="219CD1DD" w14:textId="77777777"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14:paraId="182BC4C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14:paraId="6228062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14:paraId="3481623C"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14:paraId="62A25DA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14:paraId="09EECE6C" w14:textId="77777777"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14:paraId="2971AC0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14:paraId="08E225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14:paraId="66CB0A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14:paraId="165514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14:paraId="590F27E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14:paraId="357B724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14:paraId="5BDD17E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14:paraId="4BEB565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0"/>
    <w:p w14:paraId="1E5BCB0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4289993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14:paraId="33C70D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765BB90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14:paraId="37D67A5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14:paraId="3A1F4C9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14:paraId="5DC93A0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0BC4193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07A0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89"/>
      <w:bookmarkEnd w:id="11"/>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14:paraId="28AA17E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2064DE6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14:paraId="58B4E03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14:paraId="2E09C2A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14:paraId="477CFDA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211C7F2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14:paraId="5D46186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14:paraId="652364E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19E326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14:paraId="3A4E664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14:paraId="6CB67F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3048CC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14:paraId="73D430B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14:paraId="2E5EF4FE"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14:paraId="0BE9737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14:paraId="15FE6E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3" w:name="BM100238"/>
      <w:bookmarkStart w:id="14" w:name="BM100239"/>
      <w:bookmarkStart w:id="15" w:name="BM100240"/>
      <w:bookmarkStart w:id="16" w:name="BM100243"/>
      <w:bookmarkStart w:id="17" w:name="BM100244"/>
      <w:bookmarkStart w:id="18" w:name="BM100245"/>
      <w:bookmarkStart w:id="19" w:name="BM100246"/>
      <w:bookmarkStart w:id="20" w:name="BM100248"/>
      <w:bookmarkEnd w:id="13"/>
      <w:bookmarkEnd w:id="14"/>
      <w:bookmarkEnd w:id="15"/>
      <w:bookmarkEnd w:id="16"/>
      <w:bookmarkEnd w:id="17"/>
      <w:bookmarkEnd w:id="18"/>
      <w:bookmarkEnd w:id="19"/>
      <w:bookmarkEnd w:id="20"/>
      <w:r w:rsidRPr="00E8637C">
        <w:rPr>
          <w:rFonts w:ascii="Times New Roman" w:eastAsia="Times New Roman" w:hAnsi="Times New Roman" w:cs="Times New Roman"/>
          <w:color w:val="auto"/>
          <w:sz w:val="28"/>
          <w:szCs w:val="28"/>
          <w:lang w:bidi="ar-SA"/>
        </w:rPr>
        <w:t>.</w:t>
      </w:r>
    </w:p>
    <w:bookmarkEnd w:id="12"/>
    <w:p w14:paraId="5CD849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14:paraId="708B21FB" w14:textId="77777777"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1" w:name="_Hlk69500385"/>
      <w:r w:rsidRPr="00E8637C">
        <w:rPr>
          <w:rFonts w:ascii="Times New Roman" w:eastAsia="Times New Roman" w:hAnsi="Times New Roman" w:cs="Times New Roman"/>
          <w:b/>
          <w:bCs/>
          <w:color w:val="auto"/>
          <w:sz w:val="28"/>
          <w:szCs w:val="28"/>
          <w:lang w:bidi="ar-SA"/>
        </w:rPr>
        <w:t>ДОПОЛНИТЕЛЬНЫЕ МОДУЛИ</w:t>
      </w:r>
    </w:p>
    <w:p w14:paraId="24A38003" w14:textId="77777777"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14:paraId="2F72C7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14:paraId="615221F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14:paraId="26EDBA0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14:paraId="09075C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14:paraId="7A816E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14:paraId="528A98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14:paraId="2A075FE7"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14:paraId="77F6D88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14:paraId="53DD114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14:paraId="62EBA1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14:paraId="04956499"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14:paraId="7241075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14:paraId="43C372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14:paraId="3C0EF62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2504EE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14:paraId="492F82C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EB83D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14:paraId="3D1AFB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4F213FB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14:paraId="499511D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14:paraId="76DA22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14:paraId="2977AC1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14:paraId="6F1185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14:paraId="0E4CEA2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7BFFEF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14:paraId="5BA4011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14:paraId="3DC9FF1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14:paraId="094C9A69" w14:textId="11FBD755"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0580A330" w14:textId="77777777"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5ACC5B5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14:paraId="6CD86D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14:paraId="45E5D6E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14:paraId="1D720AC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14:paraId="3B132F6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14:paraId="6A0D8EF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14:paraId="2532040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14:paraId="0AD05A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14:paraId="76242D4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4EB0F8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14:paraId="28BFBA8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14:paraId="5E63E3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14:paraId="3915B56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14:paraId="10DD3C1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14:paraId="1256E1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2A1B65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14:paraId="782455B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14:paraId="24F9B0F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14:paraId="1A06B8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14:paraId="0EEFCF68"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14:paraId="20F494B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14:paraId="61F8D77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14:paraId="226FAF0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14:paraId="319B5AFE"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14:paraId="2FFE90E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1"/>
    <w:p w14:paraId="5408A99B"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14:paraId="6B5F7D0B"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2"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2"/>
    </w:p>
    <w:p w14:paraId="494CF1C0"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14:paraId="27E33C2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3"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538853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14:paraId="2FFD13B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14:paraId="1AE93CB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14:paraId="00CB73B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14:paraId="18237D5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14:paraId="248C331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3"/>
      <w:r w:rsidRPr="00E8637C">
        <w:rPr>
          <w:rFonts w:ascii="Times New Roman" w:eastAsia="Times New Roman" w:hAnsi="Times New Roman" w:cs="Times New Roman"/>
          <w:color w:val="auto"/>
          <w:sz w:val="28"/>
          <w:szCs w:val="28"/>
          <w:lang w:bidi="ar-SA"/>
        </w:rPr>
        <w:t>.</w:t>
      </w:r>
    </w:p>
    <w:p w14:paraId="3191FA4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14:paraId="483C297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14:paraId="4710638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14:paraId="5AC6522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14:paraId="0549CF6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14:paraId="7BA554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10A2605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6D36F" w14:textId="77777777" w:rsidR="00091ADC" w:rsidRDefault="00091ADC" w:rsidP="00E8637C">
      <w:r>
        <w:separator/>
      </w:r>
    </w:p>
  </w:endnote>
  <w:endnote w:type="continuationSeparator" w:id="0">
    <w:p w14:paraId="0D5C8419" w14:textId="77777777" w:rsidR="00091ADC" w:rsidRDefault="00091ADC" w:rsidP="00E8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C5E09" w14:textId="67FB2A05" w:rsidR="000A112E" w:rsidRPr="009B5B28" w:rsidRDefault="000A112E"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4D1B08">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72FD7" w14:textId="39979870" w:rsidR="000A112E" w:rsidRPr="00E8637C" w:rsidRDefault="000A112E"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DC6FCF">
      <w:rPr>
        <w:rFonts w:ascii="Times New Roman" w:hAnsi="Times New Roman" w:cs="Times New Roman"/>
        <w:noProof/>
        <w:sz w:val="28"/>
        <w:szCs w:val="28"/>
      </w:rPr>
      <w:t>41</w:t>
    </w:r>
    <w:r w:rsidRPr="00E8637C">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4780" w14:textId="77777777" w:rsidR="00091ADC" w:rsidRDefault="00091ADC" w:rsidP="00E8637C">
      <w:r>
        <w:separator/>
      </w:r>
    </w:p>
  </w:footnote>
  <w:footnote w:type="continuationSeparator" w:id="0">
    <w:p w14:paraId="2C6FC172" w14:textId="77777777" w:rsidR="00091ADC" w:rsidRDefault="00091ADC" w:rsidP="00E86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63493" w14:textId="77777777" w:rsidR="000A112E" w:rsidRDefault="000A112E">
    <w:pPr>
      <w:pStyle w:val="a5"/>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574B4113" wp14:editId="7D0C6B50">
              <wp:simplePos x="0" y="0"/>
              <wp:positionH relativeFrom="page">
                <wp:posOffset>6857365</wp:posOffset>
              </wp:positionH>
              <wp:positionV relativeFrom="page">
                <wp:posOffset>503555</wp:posOffset>
              </wp:positionV>
              <wp:extent cx="156210" cy="19240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DCE1A" w14:textId="77777777" w:rsidR="000A112E" w:rsidRDefault="000A112E">
                          <w:pPr>
                            <w:pStyle w:val="a5"/>
                            <w:kinsoku w:val="0"/>
                            <w:overflowPunct w:val="0"/>
                            <w:spacing w:before="11"/>
                            <w:ind w:left="67"/>
                            <w:rPr>
                              <w:w w:val="105"/>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B4113" id="_x0000_t202" coordsize="21600,21600" o:spt="202" path="m,l,21600r21600,l21600,xe">
              <v:stroke joinstyle="miter"/>
              <v:path gradientshapeok="t" o:connecttype="rect"/>
            </v:shapetype>
            <v:shape id="Надпись 2" o:spid="_x0000_s1026" type="#_x0000_t202" style="position:absolute;margin-left:539.95pt;margin-top:39.65pt;width:12.3pt;height:15.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" o:allowincell="f" filled="f" stroked="f">
              <v:textbox inset="0,0,0,0">
                <w:txbxContent>
                  <w:p w14:paraId="607DCE1A" w14:textId="77777777" w:rsidR="000A112E" w:rsidRDefault="000A112E">
                    <w:pPr>
                      <w:pStyle w:val="a5"/>
                      <w:kinsoku w:val="0"/>
                      <w:overflowPunct w:val="0"/>
                      <w:spacing w:before="11"/>
                      <w:ind w:left="67"/>
                      <w:rPr>
                        <w:w w:val="105"/>
                        <w:sz w:val="21"/>
                        <w:szCs w:val="21"/>
                      </w:rPr>
                    </w:pPr>
                  </w:p>
                </w:txbxContent>
              </v:textbox>
              <w10:wrap anchorx="page" anchory="page"/>
            </v:shape>
          </w:pict>
        </mc:Fallback>
      </mc:AlternateConten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15:restartNumberingAfterBreak="0">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15:restartNumberingAfterBreak="0">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15:restartNumberingAfterBreak="0">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15:restartNumberingAfterBreak="0">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15:restartNumberingAfterBreak="0">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15:restartNumberingAfterBreak="0">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15:restartNumberingAfterBreak="0">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15:restartNumberingAfterBreak="0">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15:restartNumberingAfterBreak="0">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15:restartNumberingAfterBreak="0">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15:restartNumberingAfterBreak="0">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15:restartNumberingAfterBreak="0">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5D52"/>
    <w:rsid w:val="000011B9"/>
    <w:rsid w:val="0001622F"/>
    <w:rsid w:val="00061330"/>
    <w:rsid w:val="00091ADC"/>
    <w:rsid w:val="000939A4"/>
    <w:rsid w:val="000A112E"/>
    <w:rsid w:val="000D0F82"/>
    <w:rsid w:val="000D400F"/>
    <w:rsid w:val="001242CC"/>
    <w:rsid w:val="00156D4A"/>
    <w:rsid w:val="00190141"/>
    <w:rsid w:val="00191039"/>
    <w:rsid w:val="001D005F"/>
    <w:rsid w:val="001D1304"/>
    <w:rsid w:val="00223E03"/>
    <w:rsid w:val="0024079A"/>
    <w:rsid w:val="00241070"/>
    <w:rsid w:val="00277893"/>
    <w:rsid w:val="00293AF3"/>
    <w:rsid w:val="002943A1"/>
    <w:rsid w:val="002943BA"/>
    <w:rsid w:val="002A0620"/>
    <w:rsid w:val="002B1592"/>
    <w:rsid w:val="0031020D"/>
    <w:rsid w:val="00377D67"/>
    <w:rsid w:val="00386D06"/>
    <w:rsid w:val="003E34D4"/>
    <w:rsid w:val="003F0F8F"/>
    <w:rsid w:val="003F1276"/>
    <w:rsid w:val="004B080B"/>
    <w:rsid w:val="004D1B08"/>
    <w:rsid w:val="005310CF"/>
    <w:rsid w:val="00550F68"/>
    <w:rsid w:val="00594633"/>
    <w:rsid w:val="00594BEA"/>
    <w:rsid w:val="005A7A8A"/>
    <w:rsid w:val="005D54FC"/>
    <w:rsid w:val="00617852"/>
    <w:rsid w:val="0064450B"/>
    <w:rsid w:val="00672CB1"/>
    <w:rsid w:val="006B7910"/>
    <w:rsid w:val="006D1442"/>
    <w:rsid w:val="006D6984"/>
    <w:rsid w:val="006E4039"/>
    <w:rsid w:val="006F0C11"/>
    <w:rsid w:val="006F66D2"/>
    <w:rsid w:val="007741F9"/>
    <w:rsid w:val="007A69B0"/>
    <w:rsid w:val="0082763D"/>
    <w:rsid w:val="00855579"/>
    <w:rsid w:val="008579FA"/>
    <w:rsid w:val="00885D52"/>
    <w:rsid w:val="008A643E"/>
    <w:rsid w:val="008A6684"/>
    <w:rsid w:val="00902951"/>
    <w:rsid w:val="00904230"/>
    <w:rsid w:val="00914BFD"/>
    <w:rsid w:val="00923855"/>
    <w:rsid w:val="00927CA8"/>
    <w:rsid w:val="00930F77"/>
    <w:rsid w:val="00957622"/>
    <w:rsid w:val="00974ACF"/>
    <w:rsid w:val="009C1420"/>
    <w:rsid w:val="009C5519"/>
    <w:rsid w:val="009C7775"/>
    <w:rsid w:val="00A278B4"/>
    <w:rsid w:val="00A547E5"/>
    <w:rsid w:val="00A95996"/>
    <w:rsid w:val="00AA24EE"/>
    <w:rsid w:val="00AF328B"/>
    <w:rsid w:val="00B12DA2"/>
    <w:rsid w:val="00B41D93"/>
    <w:rsid w:val="00B45F4F"/>
    <w:rsid w:val="00B54B3A"/>
    <w:rsid w:val="00B619D9"/>
    <w:rsid w:val="00B7534B"/>
    <w:rsid w:val="00B82107"/>
    <w:rsid w:val="00B86CB2"/>
    <w:rsid w:val="00BA3F19"/>
    <w:rsid w:val="00BB4582"/>
    <w:rsid w:val="00BC2B0B"/>
    <w:rsid w:val="00BE0169"/>
    <w:rsid w:val="00BE145C"/>
    <w:rsid w:val="00BF2DE5"/>
    <w:rsid w:val="00BF361E"/>
    <w:rsid w:val="00BF77E9"/>
    <w:rsid w:val="00C37D76"/>
    <w:rsid w:val="00C42403"/>
    <w:rsid w:val="00C4585B"/>
    <w:rsid w:val="00C530BC"/>
    <w:rsid w:val="00C83C3E"/>
    <w:rsid w:val="00C9533B"/>
    <w:rsid w:val="00CC4DF2"/>
    <w:rsid w:val="00D60357"/>
    <w:rsid w:val="00D64377"/>
    <w:rsid w:val="00D87659"/>
    <w:rsid w:val="00DC2DB3"/>
    <w:rsid w:val="00DC6FCF"/>
    <w:rsid w:val="00E00D9C"/>
    <w:rsid w:val="00E178AA"/>
    <w:rsid w:val="00E84EE3"/>
    <w:rsid w:val="00E8637C"/>
    <w:rsid w:val="00E97119"/>
    <w:rsid w:val="00EC5731"/>
    <w:rsid w:val="00ED30A3"/>
    <w:rsid w:val="00F14FAF"/>
    <w:rsid w:val="00F25FC8"/>
    <w:rsid w:val="00F61D32"/>
    <w:rsid w:val="00F82A6D"/>
    <w:rsid w:val="00F93E9B"/>
    <w:rsid w:val="00FA3702"/>
    <w:rsid w:val="00FC735A"/>
    <w:rsid w:val="00FF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0E1DE1"/>
  <w15:docId w15:val="{2F738872-D885-4E5C-A35D-C57CB9B93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DAA25-0F25-4C50-B022-52D97950A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13594</Words>
  <Characters>77487</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Алексей Богомолов</cp:lastModifiedBy>
  <cp:revision>7</cp:revision>
  <cp:lastPrinted>2021-11-24T07:24:00Z</cp:lastPrinted>
  <dcterms:created xsi:type="dcterms:W3CDTF">2021-07-03T10:27:00Z</dcterms:created>
  <dcterms:modified xsi:type="dcterms:W3CDTF">2021-11-24T23:45:00Z</dcterms:modified>
</cp:coreProperties>
</file>